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C9468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C05E91">
        <w:rPr>
          <w:rFonts w:ascii="Times New Roman" w:eastAsia="Calibri" w:hAnsi="Times New Roman" w:cs="Times New Roman"/>
          <w:b/>
          <w:bCs/>
          <w:noProof/>
          <w:szCs w:val="28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AD3CBB" wp14:editId="78FF8EEC">
                <wp:simplePos x="0" y="0"/>
                <wp:positionH relativeFrom="column">
                  <wp:posOffset>4081780</wp:posOffset>
                </wp:positionH>
                <wp:positionV relativeFrom="paragraph">
                  <wp:posOffset>0</wp:posOffset>
                </wp:positionV>
                <wp:extent cx="2106294" cy="1014094"/>
                <wp:effectExtent l="0" t="0" r="889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4" cy="1014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ABA0C" w14:textId="77777777" w:rsidR="00C05E91" w:rsidRDefault="00C05E91" w:rsidP="00C05E91">
                            <w:r>
                              <w:rPr>
                                <w:rFonts w:ascii="Times New Roman" w:hAnsi="Times New Roman"/>
                              </w:rPr>
                              <w:t>Załącznik nr 4 do Regulaminu</w:t>
                            </w:r>
                            <w:r w:rsidRPr="005236F0">
                              <w:t xml:space="preserve"> </w:t>
                            </w:r>
                            <w:r w:rsidRPr="005236F0">
                              <w:rPr>
                                <w:rFonts w:ascii="Times New Roman" w:hAnsi="Times New Roman"/>
                              </w:rPr>
                              <w:t>udzielania zamówień o wartości do kwoty 130 000 złotych netto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D3CB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1.4pt;margin-top:0;width:165.85pt;height:79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" stroked="f">
                <v:textbox style="mso-fit-shape-to-text:t">
                  <w:txbxContent>
                    <w:p w14:paraId="44AABA0C" w14:textId="77777777" w:rsidR="00C05E91" w:rsidRDefault="00C05E91" w:rsidP="00C05E91">
                      <w:r>
                        <w:rPr>
                          <w:rFonts w:ascii="Times New Roman" w:hAnsi="Times New Roman"/>
                        </w:rPr>
                        <w:t>Załącznik nr 4 do Regulaminu</w:t>
                      </w:r>
                      <w:r w:rsidRPr="005236F0">
                        <w:t xml:space="preserve"> </w:t>
                      </w:r>
                      <w:r w:rsidRPr="005236F0">
                        <w:rPr>
                          <w:rFonts w:ascii="Times New Roman" w:hAnsi="Times New Roman"/>
                        </w:rPr>
                        <w:t>udzielania zamówień o wartości do kwoty 130 000 złotych netto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6140B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90B92F1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GMINA FAŁKÓW</w:t>
      </w:r>
    </w:p>
    <w:p w14:paraId="7C111ECC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ul.Zamkowa 1A, 26-260 Fałków</w:t>
      </w:r>
    </w:p>
    <w:p w14:paraId="37D76834" w14:textId="1EAC107A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Fałków, </w:t>
      </w:r>
      <w:r w:rsidR="00A164FE">
        <w:rPr>
          <w:rFonts w:ascii="Times New Roman" w:eastAsia="Calibri" w:hAnsi="Times New Roman" w:cs="Times New Roman"/>
          <w:sz w:val="24"/>
          <w:szCs w:val="24"/>
          <w:lang w:eastAsia="pl-PL"/>
        </w:rPr>
        <w:t>dn.</w:t>
      </w:r>
      <w:r w:rsidR="00A2158F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="0088166F">
        <w:rPr>
          <w:rFonts w:ascii="Times New Roman" w:eastAsia="Calibri" w:hAnsi="Times New Roman" w:cs="Times New Roman"/>
          <w:sz w:val="24"/>
          <w:szCs w:val="24"/>
          <w:lang w:eastAsia="pl-PL"/>
        </w:rPr>
        <w:t>8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88166F">
        <w:rPr>
          <w:rFonts w:ascii="Times New Roman" w:eastAsia="Calibri" w:hAnsi="Times New Roman" w:cs="Times New Roman"/>
          <w:sz w:val="24"/>
          <w:szCs w:val="24"/>
          <w:lang w:eastAsia="pl-PL"/>
        </w:rPr>
        <w:t>10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.202</w:t>
      </w:r>
      <w:r w:rsidR="00A2158F"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r</w:t>
      </w:r>
      <w:r w:rsidR="00ED7A74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5DC5628A" w14:textId="26BDB0E6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Znak: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ZP.271.</w:t>
      </w:r>
      <w:r w:rsidR="0088166F">
        <w:rPr>
          <w:rFonts w:ascii="Times New Roman" w:eastAsia="Calibri" w:hAnsi="Times New Roman" w:cs="Times New Roman"/>
          <w:sz w:val="24"/>
          <w:szCs w:val="24"/>
          <w:lang w:eastAsia="pl-PL"/>
        </w:rPr>
        <w:t>1</w:t>
      </w:r>
      <w:r w:rsidR="0030014B">
        <w:rPr>
          <w:rFonts w:ascii="Times New Roman" w:eastAsia="Calibri" w:hAnsi="Times New Roman" w:cs="Times New Roman"/>
          <w:sz w:val="24"/>
          <w:szCs w:val="24"/>
          <w:lang w:eastAsia="pl-PL"/>
        </w:rPr>
        <w:t>2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.202</w:t>
      </w:r>
      <w:r w:rsidR="00A2158F">
        <w:rPr>
          <w:rFonts w:ascii="Times New Roman" w:eastAsia="Calibri" w:hAnsi="Times New Roman" w:cs="Times New Roman"/>
          <w:sz w:val="24"/>
          <w:szCs w:val="24"/>
          <w:lang w:eastAsia="pl-PL"/>
        </w:rPr>
        <w:t>5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A2158F">
        <w:rPr>
          <w:rFonts w:ascii="Times New Roman" w:eastAsia="Calibri" w:hAnsi="Times New Roman" w:cs="Times New Roman"/>
          <w:sz w:val="24"/>
          <w:szCs w:val="24"/>
          <w:lang w:eastAsia="pl-PL"/>
        </w:rPr>
        <w:t>WD</w:t>
      </w:r>
    </w:p>
    <w:p w14:paraId="78622531" w14:textId="77777777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839B99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90D7C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bCs/>
          <w:sz w:val="24"/>
          <w:szCs w:val="24"/>
        </w:rPr>
        <w:t>ZAPYTANIE CENOWE</w:t>
      </w:r>
    </w:p>
    <w:p w14:paraId="14B1C60E" w14:textId="141A6A5C" w:rsidR="00C05E91" w:rsidRDefault="00C05E91" w:rsidP="00C05E9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dla zamówień o wartości </w:t>
      </w:r>
      <w:r w:rsidR="0060332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nie</w:t>
      </w: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przekraczającej równowartość kwoty </w:t>
      </w:r>
      <w:r w:rsidR="00603326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130</w:t>
      </w: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000 złotych netto </w:t>
      </w:r>
    </w:p>
    <w:p w14:paraId="73FFC741" w14:textId="77777777" w:rsidR="00FB2BBE" w:rsidRDefault="00FB2BBE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07D0BF" w14:textId="44650F11" w:rsidR="001C3EE5" w:rsidRPr="006E29D8" w:rsidRDefault="00C05E91" w:rsidP="00C05E91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  <w:r w:rsidR="001C3EE5"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DDFD1B4" w14:textId="77777777" w:rsidR="00C05E91" w:rsidRPr="006E29D8" w:rsidRDefault="001C3EE5" w:rsidP="001C3EE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Gmina Fałków, ul. Zamkowa 1A, 26-260 Fałków, NIP: 658-187-20-63</w:t>
      </w:r>
    </w:p>
    <w:p w14:paraId="6E7CC793" w14:textId="77777777" w:rsidR="00DC5135" w:rsidRPr="006E29D8" w:rsidRDefault="00C05E91" w:rsidP="006E29D8">
      <w:pPr>
        <w:pStyle w:val="Nagwek1"/>
        <w:spacing w:line="360" w:lineRule="auto"/>
        <w:ind w:right="6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zaprasza do złożenia ofert na:</w:t>
      </w:r>
      <w:bookmarkStart w:id="0" w:name="_Hlk62480894"/>
    </w:p>
    <w:p w14:paraId="4401336F" w14:textId="56183B31" w:rsidR="00DC5135" w:rsidRPr="003C37EE" w:rsidRDefault="00DC5135" w:rsidP="006E29D8">
      <w:pPr>
        <w:pStyle w:val="Nagwek1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4"/>
        </w:rPr>
      </w:pPr>
      <w:bookmarkStart w:id="1" w:name="_Hlk83279186"/>
      <w:r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„</w:t>
      </w:r>
      <w:bookmarkStart w:id="2" w:name="_Hlk212530945"/>
      <w:r w:rsidR="0088166F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 xml:space="preserve">Modernizacja drogi wewnętrznej nr </w:t>
      </w:r>
      <w:bookmarkStart w:id="3" w:name="_Hlk212530591"/>
      <w:r w:rsidR="0088166F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 xml:space="preserve">934/2 </w:t>
      </w:r>
      <w:bookmarkEnd w:id="3"/>
      <w:r w:rsidR="0088166F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 xml:space="preserve">w Smykowie </w:t>
      </w:r>
      <w:bookmarkEnd w:id="2"/>
      <w:r w:rsidR="00D15A87"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”</w:t>
      </w:r>
    </w:p>
    <w:bookmarkEnd w:id="0"/>
    <w:bookmarkEnd w:id="1"/>
    <w:p w14:paraId="2B16A4E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2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Przedmiot zamówienia:</w:t>
      </w:r>
    </w:p>
    <w:p w14:paraId="653529DE" w14:textId="77777777" w:rsidR="0088166F" w:rsidRDefault="0030014B" w:rsidP="0088166F">
      <w:pPr>
        <w:pStyle w:val="Nagwek1"/>
        <w:spacing w:line="360" w:lineRule="auto"/>
        <w:ind w:right="606"/>
        <w:jc w:val="both"/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</w:pPr>
      <w:bookmarkStart w:id="4" w:name="_Hlk62481218"/>
      <w:r w:rsidRPr="006E29D8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Przedmiotem zamówienia jest </w:t>
      </w:r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m</w:t>
      </w:r>
      <w:r w:rsidRP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odernizacja </w:t>
      </w:r>
      <w:r w:rsidR="0088166F" w:rsidRP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dr</w:t>
      </w:r>
      <w:r w:rsidR="008816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ogi</w:t>
      </w:r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="008816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wewnętrznej</w:t>
      </w:r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bookmarkStart w:id="5" w:name="_Hlk111024219"/>
      <w:r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położon</w:t>
      </w:r>
      <w:r w:rsidR="008816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ej</w:t>
      </w:r>
      <w:bookmarkStart w:id="6" w:name="_Hlk111023388"/>
      <w:bookmarkStart w:id="7" w:name="_Hlk145484260"/>
      <w:r w:rsidR="0088166F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P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</w:t>
      </w:r>
      <w:bookmarkStart w:id="8" w:name="_Hlk212531836"/>
      <w:r w:rsidR="0088166F" w:rsidRP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934/2 </w:t>
      </w:r>
      <w:r w:rsidRP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obręb geodezyjny </w:t>
      </w:r>
      <w:r w:rsidR="0088166F">
        <w:rPr>
          <w:rFonts w:ascii="Times New Roman" w:hAnsi="Times New Roman"/>
          <w:color w:val="000000" w:themeColor="text1"/>
          <w:w w:val="105"/>
          <w:sz w:val="24"/>
          <w:szCs w:val="24"/>
        </w:rPr>
        <w:t>Smyków</w:t>
      </w:r>
      <w:bookmarkEnd w:id="8"/>
      <w:r w:rsidRP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, gmina Fałków - o długości </w:t>
      </w:r>
      <w:r w:rsidR="0088166F">
        <w:rPr>
          <w:rFonts w:ascii="Times New Roman" w:hAnsi="Times New Roman"/>
          <w:color w:val="000000" w:themeColor="text1"/>
          <w:w w:val="105"/>
          <w:sz w:val="24"/>
          <w:szCs w:val="24"/>
        </w:rPr>
        <w:t>730mb</w:t>
      </w:r>
      <w:r w:rsidRP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mb i szerokości 3mb</w:t>
      </w:r>
      <w:bookmarkEnd w:id="5"/>
      <w:bookmarkEnd w:id="6"/>
      <w:bookmarkEnd w:id="7"/>
      <w:r w:rsidR="0088166F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. </w:t>
      </w:r>
      <w:r w:rsidR="00E4167A"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Modernizacja polega na </w:t>
      </w:r>
      <w:bookmarkStart w:id="9" w:name="_Hlk83279245"/>
      <w:r w:rsidR="00E4167A"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wykonaniu profilowania i zagęszczenia podłoża dr</w:t>
      </w:r>
      <w:r w:rsidR="00ED7A74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ogi </w:t>
      </w:r>
      <w:r w:rsidR="00E4167A"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oraz wykonaniu warstwy z kruszywa tłuczonego o frakcji 0-31,5mm i grubości warstwy 10cm po zagęszczeniu</w:t>
      </w:r>
      <w:bookmarkEnd w:id="9"/>
      <w:r w:rsidR="00E4167A"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. </w:t>
      </w:r>
    </w:p>
    <w:p w14:paraId="1EC20652" w14:textId="4FBB72EF" w:rsidR="00DC5135" w:rsidRPr="0088166F" w:rsidRDefault="00E4167A" w:rsidP="0088166F">
      <w:pPr>
        <w:pStyle w:val="Nagwek1"/>
        <w:spacing w:line="360" w:lineRule="auto"/>
        <w:ind w:right="606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Szczegółowy zakres robót budowlanych do wykonania znajduje się w przedmiarach. </w:t>
      </w: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  <w:u w:val="single"/>
        </w:rPr>
        <w:t xml:space="preserve">Przygotowany na podstawie przedmiarów kosztorys ofertowy, należy dostarczyć do zamawiającego przed podpisaniem umowy. </w:t>
      </w: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Wyliczona cena jest ceną ryczałtową</w:t>
      </w:r>
    </w:p>
    <w:bookmarkEnd w:id="4"/>
    <w:p w14:paraId="17DED4F2" w14:textId="075C09E8" w:rsidR="00934DF9" w:rsidRP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Główny przedmiot:</w:t>
      </w:r>
    </w:p>
    <w:p w14:paraId="5A9BFD30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45.23.31.40-2 – </w:t>
      </w:r>
      <w:r w:rsidRPr="00934DF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Roboty drogowe</w:t>
      </w:r>
    </w:p>
    <w:p w14:paraId="2D4CF9E6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Dodatkowe przedmioty:</w:t>
      </w:r>
    </w:p>
    <w:p w14:paraId="7D1BAFC3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45.23.31.42-6</w:t>
      </w:r>
      <w:r w:rsidRPr="00934DF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 xml:space="preserve"> - Roboty w zakresie naprawy dróg</w:t>
      </w:r>
    </w:p>
    <w:p w14:paraId="0C95ACFC" w14:textId="77777777" w:rsidR="00C05E91" w:rsidRDefault="00C05E91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3F4F7A3A" w14:textId="77777777" w:rsidR="00421BFC" w:rsidRPr="006E29D8" w:rsidRDefault="00421BFC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6519F126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Termin realizacji zamówienia:</w:t>
      </w:r>
    </w:p>
    <w:p w14:paraId="2F452216" w14:textId="1A88A195" w:rsidR="00C05E91" w:rsidRPr="006E29D8" w:rsidRDefault="00361AF7" w:rsidP="00934DF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Przedmiot zamówienia należy </w:t>
      </w:r>
      <w:r w:rsidR="00934DF9">
        <w:rPr>
          <w:rFonts w:ascii="Times New Roman" w:eastAsia="Calibri" w:hAnsi="Times New Roman" w:cs="Times New Roman"/>
          <w:sz w:val="24"/>
          <w:szCs w:val="24"/>
        </w:rPr>
        <w:t xml:space="preserve">wykonać do </w:t>
      </w:r>
      <w:r w:rsidR="00B42341">
        <w:rPr>
          <w:rFonts w:ascii="Times New Roman" w:eastAsia="Calibri" w:hAnsi="Times New Roman" w:cs="Times New Roman"/>
          <w:sz w:val="24"/>
          <w:szCs w:val="24"/>
        </w:rPr>
        <w:t xml:space="preserve">1 miesiąca </w:t>
      </w:r>
      <w:r w:rsidR="00934DF9">
        <w:rPr>
          <w:rFonts w:ascii="Times New Roman" w:eastAsia="Calibri" w:hAnsi="Times New Roman" w:cs="Times New Roman"/>
          <w:sz w:val="24"/>
          <w:szCs w:val="24"/>
        </w:rPr>
        <w:t>od dnia podpisania umowy</w:t>
      </w:r>
    </w:p>
    <w:p w14:paraId="66117ACA" w14:textId="77777777" w:rsidR="00934DF9" w:rsidRPr="006E29D8" w:rsidRDefault="00934DF9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6956185F" w14:textId="4A7F8A2B" w:rsidR="00C05E91" w:rsidRPr="00934DF9" w:rsidRDefault="00C05E91" w:rsidP="00934DF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9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1"/>
          <w:sz w:val="24"/>
          <w:szCs w:val="24"/>
        </w:rPr>
        <w:t>Okres gwarancji</w:t>
      </w:r>
      <w:r w:rsidRPr="0088011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34DF9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   </w:t>
      </w:r>
      <w:r w:rsidR="00934DF9">
        <w:rPr>
          <w:rFonts w:ascii="Times New Roman" w:eastAsia="Calibri" w:hAnsi="Times New Roman" w:cs="Times New Roman"/>
          <w:sz w:val="24"/>
          <w:szCs w:val="24"/>
        </w:rPr>
        <w:t>12</w:t>
      </w:r>
      <w:r w:rsidR="00361AF7" w:rsidRPr="00934DF9">
        <w:rPr>
          <w:rFonts w:ascii="Times New Roman" w:eastAsia="Calibri" w:hAnsi="Times New Roman" w:cs="Times New Roman"/>
          <w:sz w:val="24"/>
          <w:szCs w:val="24"/>
        </w:rPr>
        <w:t xml:space="preserve"> mies</w:t>
      </w:r>
      <w:r w:rsidR="00934DF9">
        <w:rPr>
          <w:rFonts w:ascii="Times New Roman" w:eastAsia="Calibri" w:hAnsi="Times New Roman" w:cs="Times New Roman"/>
          <w:sz w:val="24"/>
          <w:szCs w:val="24"/>
        </w:rPr>
        <w:t>ięcy</w:t>
      </w:r>
    </w:p>
    <w:p w14:paraId="26F1D0E6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25E7DFF9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Kryteria brane pod uwagę przy ocenie ofert: </w:t>
      </w:r>
    </w:p>
    <w:p w14:paraId="4B8813D2" w14:textId="77777777" w:rsidR="00C05E91" w:rsidRPr="006E29D8" w:rsidRDefault="00C05E91" w:rsidP="00361AF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3E6D3A41" w14:textId="77777777" w:rsidR="001C3EE5" w:rsidRPr="001C3EE5" w:rsidRDefault="00361AF7" w:rsidP="001C3EE5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4.1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3EE5" w:rsidRPr="001C3EE5">
        <w:rPr>
          <w:rFonts w:ascii="Times New Roman" w:eastAsia="Calibri" w:hAnsi="Times New Roman" w:cs="Times New Roman"/>
          <w:sz w:val="24"/>
          <w:szCs w:val="24"/>
        </w:rPr>
        <w:t xml:space="preserve">O udzielenie Zamówienia mogą ubiegać się Wykonawcy, którzy spełniają </w:t>
      </w:r>
      <w:r w:rsidR="001C3EE5"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następujące wymagania: </w:t>
      </w:r>
    </w:p>
    <w:p w14:paraId="7F6096B7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posiadają odpowiednie uprawnienia do wykonywania działalności, </w:t>
      </w:r>
    </w:p>
    <w:p w14:paraId="369CD449" w14:textId="19E46E83" w:rsidR="001C3EE5" w:rsidRPr="001C3EE5" w:rsidRDefault="001C3EE5" w:rsidP="00934DF9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_Hlk15558712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specjalnych uprawnień. Ocena spełnienia warunku udziału w postępowaniu dokonywana będzie w oparciu o złożone przez Wykonawcę oświadczenie będące załącznikiem nr 2 do niniejszego Zapytania Ofertowego, według formuły spełnienia – niespełnienia. </w:t>
      </w:r>
      <w:bookmarkEnd w:id="10"/>
    </w:p>
    <w:p w14:paraId="3988D82D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posiadają wiedzę i doświadczenie, </w:t>
      </w:r>
    </w:p>
    <w:p w14:paraId="51DA0027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wiedzy i doświadczenia. Ocena spełnienia warunku udziału w postępowaniu dokonywana będzie w oparciu o złożone przez Wykonawcę oświadczenie będące załącznikiem nr 2 do niniejszego Zapytania Ofertowego, według formuły spełnienia – niespełnienia. </w:t>
      </w:r>
    </w:p>
    <w:p w14:paraId="3344AEC9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potencjał techniczny</w:t>
      </w:r>
    </w:p>
    <w:p w14:paraId="6CF22DF5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1" w:name="_Hlk15558799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specjalnego potencjału technicznego. Ocena spełnienia warunku udziału w postępowaniu dokonywana będzie w oparciu o złożone przez Wykonawcę oświadczenie będące załącznikiem nr 2 do niniejszego Zapytania Ofertowego, według formuły spełnienia – niespełnienia.</w:t>
      </w:r>
      <w:bookmarkEnd w:id="11"/>
    </w:p>
    <w:p w14:paraId="21DA0126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dysponują osobami zdolnymi do wykonania zamówienia</w:t>
      </w:r>
    </w:p>
    <w:p w14:paraId="436ACD12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dysponowania osobami zdolnymi do wykonania zamówienia.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734A0334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odpowiednią sytuację ekonomiczną i finansową do wykonania zamówienia.</w:t>
      </w:r>
    </w:p>
    <w:p w14:paraId="7969CFA8" w14:textId="77777777" w:rsid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specjalnej sytuacji ekonomicznej i finansowej.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6B506447" w14:textId="77777777" w:rsidR="00E20424" w:rsidRPr="001C3EE5" w:rsidRDefault="00E20424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6D158F" w14:textId="34A1BC2B" w:rsidR="00B42341" w:rsidRPr="001C3EE5" w:rsidRDefault="001C3EE5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E5">
        <w:rPr>
          <w:rFonts w:ascii="Times New Roman" w:eastAsia="Calibri" w:hAnsi="Times New Roman" w:cs="Times New Roman"/>
          <w:sz w:val="24"/>
          <w:szCs w:val="24"/>
        </w:rPr>
        <w:t>Oferty Wykonawców, którzy nie spełnią warunków udziału w postępowaniu, zostaną odrzucone.</w:t>
      </w:r>
    </w:p>
    <w:p w14:paraId="7BC4317B" w14:textId="77777777" w:rsidR="00361AF7" w:rsidRPr="006E29D8" w:rsidRDefault="00361AF7" w:rsidP="00361AF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88011A">
        <w:rPr>
          <w:rFonts w:ascii="Times New Roman" w:hAnsi="Times New Roman" w:cs="Times New Roman"/>
          <w:b/>
        </w:rPr>
        <w:t>4.2</w:t>
      </w:r>
      <w:r w:rsidRPr="006E29D8">
        <w:rPr>
          <w:rFonts w:ascii="Times New Roman" w:hAnsi="Times New Roman" w:cs="Times New Roman"/>
        </w:rPr>
        <w:t xml:space="preserve"> </w:t>
      </w:r>
      <w:r w:rsidRPr="006E29D8">
        <w:rPr>
          <w:rFonts w:ascii="Times New Roman" w:eastAsia="Times New Roman" w:hAnsi="Times New Roman" w:cs="Times New Roman"/>
          <w:b/>
          <w:color w:val="auto"/>
          <w:lang w:eastAsia="ar-SA"/>
        </w:rPr>
        <w:t>Informacja na temat zakresu wykluczenia</w:t>
      </w:r>
    </w:p>
    <w:p w14:paraId="30AB2BB4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W postępowaniu nie mogą brać udziału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1B86126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1)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uczestniczeniu w spółce jako wspólnik spółki cywilnej lub spółki osobowej, </w:t>
      </w:r>
    </w:p>
    <w:p w14:paraId="0973B098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2)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posiadaniu udziałów lub co najmniej 10% lub akcji, </w:t>
      </w:r>
    </w:p>
    <w:p w14:paraId="364A7D21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3)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pełnieniu funkcji członka organu nadzorczego lub zarządzającego, prokurenta, pełnomocnika, </w:t>
      </w:r>
    </w:p>
    <w:p w14:paraId="62AF2085" w14:textId="0D342B9C" w:rsidR="00361AF7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lastRenderedPageBreak/>
        <w:t>4)</w:t>
      </w:r>
      <w:r w:rsidRPr="006E29D8">
        <w:rPr>
          <w:rFonts w:ascii="Times New Roman" w:hAnsi="Times New Roman" w:cs="Times New Roman"/>
          <w:sz w:val="24"/>
          <w:szCs w:val="24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579AD74" w14:textId="189C8198" w:rsidR="004A0393" w:rsidRPr="006E29D8" w:rsidRDefault="004A0393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w postępowaniu nie mogą brać udziału podmioty wykluczone </w:t>
      </w:r>
      <w:r w:rsidRPr="004A0393">
        <w:rPr>
          <w:rFonts w:ascii="Times New Roman" w:hAnsi="Times New Roman" w:cs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737F7DBB" w14:textId="77777777" w:rsidR="00361AF7" w:rsidRPr="006E29D8" w:rsidRDefault="00361AF7" w:rsidP="00361A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Zamawiający uzna, że Wykonawca nie podlega wykluczeniu jeżeli złoży oświadczenie o braku występowania ww. powiązań. Oświadczenie stanowi zał nr 3 do niniejszego zapytania ofertowego. Oferty Wykonawców, którzy nie podpiszą ww. oświadczenia lub go nie złożą z ofertą, zostaną odrzucone.</w:t>
      </w:r>
    </w:p>
    <w:p w14:paraId="21D1FCF1" w14:textId="77777777" w:rsidR="00361AF7" w:rsidRPr="0088011A" w:rsidRDefault="00361AF7" w:rsidP="0088011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4.3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29D8">
        <w:rPr>
          <w:rFonts w:ascii="Times New Roman" w:hAnsi="Times New Roman" w:cs="Times New Roman"/>
          <w:b/>
          <w:sz w:val="24"/>
          <w:szCs w:val="24"/>
        </w:rPr>
        <w:t>Kryteria oceny ofert wraz z informacją o wagach punktowych przypisanych do poszczególnych kryteriów oceny oferty</w:t>
      </w:r>
    </w:p>
    <w:p w14:paraId="0FE17E99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Kryteria oceny ofert - zamawiający uzna oferty za spełniające wymagania i przyjmie do szczegółowego rozpatrywania, jeżeli:</w:t>
      </w:r>
    </w:p>
    <w:p w14:paraId="58C26D47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spełnia wymagania określone w niniejszym zapytaniu ofertowym</w:t>
      </w:r>
    </w:p>
    <w:p w14:paraId="35E7116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została złożona, w określonym przez Zamawiającego miejscu i terminie,</w:t>
      </w:r>
    </w:p>
    <w:p w14:paraId="7C92DF9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wykonawca przedstawił ofertę na usługę spełniającą wymagania Zamawiającego</w:t>
      </w:r>
    </w:p>
    <w:p w14:paraId="2997F7B9" w14:textId="77777777" w:rsidR="00361AF7" w:rsidRPr="006E29D8" w:rsidRDefault="00361AF7" w:rsidP="00E204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6E29D8">
        <w:rPr>
          <w:rFonts w:ascii="Times New Roman" w:hAnsi="Times New Roman" w:cs="Times New Roman"/>
          <w:color w:val="auto"/>
        </w:rPr>
        <w:t>Oferty Wykonawców, którzy nie spełnią ww. wymagań zostaną odrzucone.</w:t>
      </w:r>
    </w:p>
    <w:p w14:paraId="2160F300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Zamawiający wyznaczył następujące kryteria oceny i wyboru ofert: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379"/>
        <w:gridCol w:w="2333"/>
      </w:tblGrid>
      <w:tr w:rsidR="00361AF7" w:rsidRPr="006E29D8" w14:paraId="6ACA1D5D" w14:textId="77777777" w:rsidTr="003166C1">
        <w:trPr>
          <w:trHeight w:val="475"/>
          <w:jc w:val="center"/>
        </w:trPr>
        <w:tc>
          <w:tcPr>
            <w:tcW w:w="466" w:type="dxa"/>
            <w:vAlign w:val="center"/>
          </w:tcPr>
          <w:p w14:paraId="1F56FF6C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Lp</w:t>
            </w:r>
          </w:p>
        </w:tc>
        <w:tc>
          <w:tcPr>
            <w:tcW w:w="6415" w:type="dxa"/>
            <w:vAlign w:val="center"/>
          </w:tcPr>
          <w:p w14:paraId="6791A374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Nazwa kryterium</w:t>
            </w:r>
          </w:p>
        </w:tc>
        <w:tc>
          <w:tcPr>
            <w:tcW w:w="2341" w:type="dxa"/>
            <w:vAlign w:val="center"/>
          </w:tcPr>
          <w:p w14:paraId="59389572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Waga kryterium</w:t>
            </w:r>
          </w:p>
        </w:tc>
      </w:tr>
      <w:tr w:rsidR="00361AF7" w:rsidRPr="006E29D8" w14:paraId="52AF5E3A" w14:textId="77777777" w:rsidTr="003166C1">
        <w:trPr>
          <w:trHeight w:val="455"/>
          <w:jc w:val="center"/>
        </w:trPr>
        <w:tc>
          <w:tcPr>
            <w:tcW w:w="466" w:type="dxa"/>
            <w:vAlign w:val="center"/>
          </w:tcPr>
          <w:p w14:paraId="66D568A7" w14:textId="77777777" w:rsidR="00361AF7" w:rsidRPr="006E29D8" w:rsidRDefault="00361AF7" w:rsidP="003166C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6415" w:type="dxa"/>
            <w:vAlign w:val="center"/>
          </w:tcPr>
          <w:p w14:paraId="241CAFDA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Cena</w:t>
            </w:r>
          </w:p>
        </w:tc>
        <w:tc>
          <w:tcPr>
            <w:tcW w:w="2341" w:type="dxa"/>
            <w:vAlign w:val="center"/>
          </w:tcPr>
          <w:p w14:paraId="7B930839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100 pkt</w:t>
            </w:r>
          </w:p>
        </w:tc>
      </w:tr>
    </w:tbl>
    <w:p w14:paraId="2CBECA16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E5B80DD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Opis sposobu przyznawania punktacji za spełnienie danego kryterium oceny ofert</w:t>
      </w:r>
    </w:p>
    <w:p w14:paraId="076B7415" w14:textId="77777777" w:rsidR="00361AF7" w:rsidRPr="00E20424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>Za najkorzystniejszą uznana zostanie oferta, która uzyska najwyższą liczbę punktów (P).</w:t>
      </w:r>
    </w:p>
    <w:p w14:paraId="4050FC48" w14:textId="77777777" w:rsidR="00361AF7" w:rsidRPr="006E29D8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Zastosowane wzory do obliczenia punktowego: </w:t>
      </w:r>
    </w:p>
    <w:p w14:paraId="7DEB27E6" w14:textId="472464F5" w:rsidR="00361AF7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a)Liczba punktów uzyskanych w kryterium </w:t>
      </w:r>
      <w:r w:rsidRPr="006E29D8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„cena”</w:t>
      </w: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będzie obliczana zgodnie z poniższym wzorem:</w:t>
      </w:r>
    </w:p>
    <w:p w14:paraId="4166A947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             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</w:p>
    <w:p w14:paraId="1A78D30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Pr="006E29D8">
        <w:rPr>
          <w:rFonts w:ascii="Times New Roman" w:hAnsi="Times New Roman" w:cs="Times New Roman"/>
          <w:sz w:val="24"/>
          <w:szCs w:val="24"/>
        </w:rPr>
        <w:t>= -------------------------- x 100 pkt (zaokrąglone do 2 miejsca po przecinku)</w:t>
      </w:r>
    </w:p>
    <w:p w14:paraId="28454D6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             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</w:p>
    <w:p w14:paraId="011D0E98" w14:textId="77777777" w:rsidR="00361AF7" w:rsidRPr="006E29D8" w:rsidRDefault="00361AF7" w:rsidP="00361AF7">
      <w:pPr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gdzie:  </w:t>
      </w:r>
      <w:r w:rsidRPr="006E29D8">
        <w:rPr>
          <w:rFonts w:ascii="Times New Roman" w:hAnsi="Times New Roman" w:cs="Times New Roman"/>
          <w:sz w:val="24"/>
          <w:szCs w:val="24"/>
        </w:rPr>
        <w:tab/>
        <w:t>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  <w:r w:rsidRPr="006E29D8">
        <w:rPr>
          <w:rFonts w:ascii="Times New Roman" w:hAnsi="Times New Roman" w:cs="Times New Roman"/>
          <w:sz w:val="24"/>
          <w:szCs w:val="24"/>
        </w:rPr>
        <w:t xml:space="preserve"> – najniższa cena brutto spośród badanych ofert</w:t>
      </w:r>
    </w:p>
    <w:p w14:paraId="52C58634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  <w:r w:rsidRPr="006E29D8">
        <w:rPr>
          <w:rFonts w:ascii="Times New Roman" w:hAnsi="Times New Roman" w:cs="Times New Roman"/>
          <w:sz w:val="24"/>
          <w:szCs w:val="24"/>
        </w:rPr>
        <w:t xml:space="preserve"> – cena brutto oferty badanej</w:t>
      </w:r>
    </w:p>
    <w:p w14:paraId="7EBA6070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– liczba punktów badanej oferty w kryterium najniższa cena </w:t>
      </w:r>
    </w:p>
    <w:p w14:paraId="4F12B567" w14:textId="564A05D4" w:rsidR="001C3EE5" w:rsidRDefault="001C3EE5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70CE6B22" w14:textId="77777777" w:rsidR="00934DF9" w:rsidRPr="006E29D8" w:rsidRDefault="00934DF9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1BC60F0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Sposób przygotowania oferty:</w:t>
      </w:r>
    </w:p>
    <w:p w14:paraId="183C4F60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5CBDCDB2" w14:textId="77777777" w:rsidR="00361AF7" w:rsidRPr="00361AF7" w:rsidRDefault="00361AF7" w:rsidP="00361AF7">
      <w:pPr>
        <w:widowControl w:val="0"/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wymaga, aby oferta </w:t>
      </w:r>
      <w:r w:rsidR="00E204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sporządzona w języku polskim, </w:t>
      </w: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zawierała następujące dokumenty:</w:t>
      </w:r>
    </w:p>
    <w:p w14:paraId="78890BDD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wypełniony i podpisany przez Wykonawcę formularz cenowo-ofertowy – wg. </w:t>
      </w: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załączonego wzoru formularza ofertowego –zał nr 1, oryginał</w:t>
      </w:r>
    </w:p>
    <w:p w14:paraId="3C991432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wypełnione i podpisane oświadczenie o spełnieniu warunków udziału w postępowaniu–zał nr 2, oryginał</w:t>
      </w:r>
    </w:p>
    <w:p w14:paraId="57A8A631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Wypełnione i podpisane oświadczenie o braku podstaw do wykluczenia z postępowania - zał nr 3, oryginał</w:t>
      </w:r>
    </w:p>
    <w:p w14:paraId="7BFC9272" w14:textId="77777777" w:rsidR="00C05E91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38B07CB" w14:textId="77777777" w:rsidR="00E20424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7B6AB46" w14:textId="77777777" w:rsidR="00E20424" w:rsidRPr="006E29D8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5D55C92" w14:textId="77777777" w:rsidR="00C05E91" w:rsidRPr="003C37EE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6"/>
          <w:sz w:val="24"/>
          <w:szCs w:val="24"/>
        </w:rPr>
      </w:pPr>
      <w:r w:rsidRPr="003C37EE">
        <w:rPr>
          <w:rFonts w:ascii="Times New Roman" w:eastAsia="Calibri" w:hAnsi="Times New Roman" w:cs="Times New Roman"/>
          <w:b/>
          <w:sz w:val="24"/>
          <w:szCs w:val="24"/>
        </w:rPr>
        <w:t>Miejsce i termin złożenia oferty</w:t>
      </w:r>
    </w:p>
    <w:p w14:paraId="054D131A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6"/>
          <w:sz w:val="24"/>
          <w:szCs w:val="24"/>
        </w:rPr>
      </w:pPr>
    </w:p>
    <w:p w14:paraId="78E2798D" w14:textId="77777777" w:rsidR="00361AF7" w:rsidRPr="00361AF7" w:rsidRDefault="00361AF7" w:rsidP="003C37EE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Ofertę należy dostarczyć:</w:t>
      </w:r>
    </w:p>
    <w:p w14:paraId="235DFD67" w14:textId="6EF77BB9" w:rsidR="00361AF7" w:rsidRPr="00A2158F" w:rsidRDefault="0088011A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15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email: </w:t>
      </w:r>
      <w:hyperlink r:id="rId7" w:history="1">
        <w:r w:rsidR="00473B39" w:rsidRPr="00A2158F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gmina@falkow.pl</w:t>
        </w:r>
      </w:hyperlink>
      <w:r w:rsidR="00361AF7" w:rsidRPr="00A2158F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473B39" w:rsidRPr="00A215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2158F" w:rsidRPr="00A0695F">
        <w:rPr>
          <w:rFonts w:ascii="Times New Roman" w:eastAsia="Calibri" w:hAnsi="Times New Roman" w:cs="Times New Roman"/>
          <w:b/>
          <w:bCs/>
          <w:color w:val="EE0000"/>
          <w:sz w:val="24"/>
          <w:szCs w:val="24"/>
        </w:rPr>
        <w:t>i dodatkowo</w:t>
      </w:r>
      <w:r w:rsidR="00A2158F" w:rsidRPr="00A2158F">
        <w:rPr>
          <w:rFonts w:ascii="Times New Roman" w:eastAsia="Calibri" w:hAnsi="Times New Roman" w:cs="Times New Roman"/>
          <w:color w:val="EE0000"/>
          <w:sz w:val="24"/>
          <w:szCs w:val="24"/>
        </w:rPr>
        <w:t xml:space="preserve"> </w:t>
      </w:r>
      <w:hyperlink r:id="rId8" w:history="1">
        <w:r w:rsidR="00AA5F89" w:rsidRPr="00DD55A3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w.domanski@falkow.pl</w:t>
        </w:r>
      </w:hyperlink>
      <w:r w:rsidR="00A215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AB1DAEE" w14:textId="2C567E87" w:rsidR="00421BFC" w:rsidRPr="00361AF7" w:rsidRDefault="00421BFC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ePuap:  </w:t>
      </w:r>
      <w:r w:rsidRPr="00421BFC">
        <w:rPr>
          <w:rFonts w:ascii="Times New Roman" w:eastAsia="Calibri" w:hAnsi="Times New Roman" w:cs="Times New Roman"/>
          <w:color w:val="000000"/>
          <w:sz w:val="24"/>
          <w:szCs w:val="24"/>
        </w:rPr>
        <w:t>/k9684bpfuk/SkrytkaESP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lub</w:t>
      </w:r>
    </w:p>
    <w:p w14:paraId="0DBA59D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- złożyć osobiście / wysłać pocztą do siedziby zamawiającego na adres: Urząd Gminy w Fałkowie, ul. Zamkowa 1A, 26-260 Fałków – sekretariat  (uwaga, oferta powinna wpłynąć do zamawiającego w wyznaczonym terminie)</w:t>
      </w:r>
    </w:p>
    <w:p w14:paraId="411599E5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BDCBA4" w14:textId="621E1921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</w:pP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do dnia </w:t>
      </w:r>
      <w:r w:rsidR="00A2158F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0</w:t>
      </w:r>
      <w:r w:rsidR="00630AD6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3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</w:t>
      </w:r>
      <w:r w:rsidR="00D25728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11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.202</w:t>
      </w:r>
      <w:r w:rsidR="00A2158F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5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 r.  do godz. 1</w:t>
      </w:r>
      <w:r w:rsidR="0088011A" w:rsidRPr="00E20424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2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.00</w:t>
      </w:r>
    </w:p>
    <w:p w14:paraId="303A508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29C5461" w14:textId="77777777" w:rsidR="00806850" w:rsidRPr="00A2158F" w:rsidRDefault="00361AF7" w:rsidP="00806850">
      <w:pPr>
        <w:widowControl w:val="0"/>
        <w:autoSpaceDE w:val="0"/>
        <w:autoSpaceDN w:val="0"/>
        <w:adjustRightInd w:val="0"/>
        <w:spacing w:after="200" w:line="276" w:lineRule="auto"/>
        <w:ind w:firstLine="567"/>
        <w:contextualSpacing/>
        <w:jc w:val="center"/>
        <w:rPr>
          <w:rFonts w:ascii="Times New Roman" w:eastAsia="Calibri" w:hAnsi="Times New Roman" w:cs="Times New Roman"/>
          <w:color w:val="EE0000"/>
          <w:sz w:val="24"/>
          <w:szCs w:val="24"/>
        </w:rPr>
      </w:pPr>
      <w:r w:rsidRPr="00A2158F">
        <w:rPr>
          <w:rFonts w:ascii="Times New Roman" w:eastAsia="Calibri" w:hAnsi="Times New Roman" w:cs="Times New Roman"/>
          <w:color w:val="EE0000"/>
          <w:sz w:val="24"/>
          <w:szCs w:val="24"/>
        </w:rPr>
        <w:t>Oferty</w:t>
      </w:r>
      <w:r w:rsidR="00806850" w:rsidRPr="00A2158F">
        <w:rPr>
          <w:rFonts w:ascii="Times New Roman" w:eastAsia="Calibri" w:hAnsi="Times New Roman" w:cs="Times New Roman"/>
          <w:color w:val="EE0000"/>
          <w:sz w:val="24"/>
          <w:szCs w:val="24"/>
        </w:rPr>
        <w:t xml:space="preserve"> mogą być złożone jako skany podpisanych tradycyjnie dokumentów lub podpisane elektronicznie dokumenty.</w:t>
      </w:r>
    </w:p>
    <w:p w14:paraId="48305848" w14:textId="1BEF7502" w:rsidR="00361AF7" w:rsidRPr="00361AF7" w:rsidRDefault="00806850" w:rsidP="00806850">
      <w:pPr>
        <w:widowControl w:val="0"/>
        <w:autoSpaceDE w:val="0"/>
        <w:autoSpaceDN w:val="0"/>
        <w:adjustRightInd w:val="0"/>
        <w:spacing w:after="200" w:line="276" w:lineRule="auto"/>
        <w:ind w:firstLine="567"/>
        <w:contextualSpacing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Oferty</w:t>
      </w:r>
      <w:r w:rsidR="00361AF7"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złożone po terminie nie będą rozpatrywane.</w:t>
      </w:r>
    </w:p>
    <w:p w14:paraId="01B7AB0F" w14:textId="77777777" w:rsidR="00361AF7" w:rsidRPr="006E29D8" w:rsidRDefault="00361AF7" w:rsidP="0088011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7E2A1D50" w14:textId="77777777" w:rsidR="00361AF7" w:rsidRPr="006E29D8" w:rsidRDefault="00361AF7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30B36F1E" w14:textId="77777777" w:rsidR="0088011A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3"/>
          <w:sz w:val="24"/>
          <w:szCs w:val="24"/>
        </w:rPr>
        <w:t>Osoba upoważniona do kontaktu z wykonawcami</w:t>
      </w:r>
      <w:r w:rsidR="0088011A"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6EBA8F69" w14:textId="55B85495" w:rsidR="00C05E91" w:rsidRPr="006E29D8" w:rsidRDefault="00934DF9" w:rsidP="003C37EE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Wojciech Domański</w:t>
      </w:r>
      <w:r w:rsidR="0088011A">
        <w:rPr>
          <w:rFonts w:ascii="Times New Roman" w:eastAsia="Calibri" w:hAnsi="Times New Roman" w:cs="Times New Roman"/>
          <w:sz w:val="24"/>
          <w:szCs w:val="24"/>
        </w:rPr>
        <w:t xml:space="preserve">, tel: 447873535, </w:t>
      </w:r>
      <w:r w:rsidR="00806850">
        <w:rPr>
          <w:rFonts w:ascii="Times New Roman" w:eastAsia="Calibri" w:hAnsi="Times New Roman" w:cs="Times New Roman"/>
          <w:sz w:val="24"/>
          <w:szCs w:val="24"/>
        </w:rPr>
        <w:t>w.domanski</w:t>
      </w:r>
      <w:r w:rsidR="0088011A">
        <w:rPr>
          <w:rFonts w:ascii="Times New Roman" w:eastAsia="Calibri" w:hAnsi="Times New Roman" w:cs="Times New Roman"/>
          <w:sz w:val="24"/>
          <w:szCs w:val="24"/>
        </w:rPr>
        <w:t>@falkow.pl</w:t>
      </w:r>
    </w:p>
    <w:p w14:paraId="6E4E5E11" w14:textId="77777777" w:rsidR="00421BFC" w:rsidRPr="006E29D8" w:rsidRDefault="00421BFC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A929A" w14:textId="77777777" w:rsidR="001C3EE5" w:rsidRPr="006E29D8" w:rsidRDefault="001C3EE5" w:rsidP="001C3EE5">
      <w:pPr>
        <w:spacing w:line="31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Uwaga:</w:t>
      </w: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016D1A5" w14:textId="77777777" w:rsidR="001C3EE5" w:rsidRPr="006E29D8" w:rsidRDefault="001C3EE5" w:rsidP="00E2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jest administratorem danych osobowych uzyskanych w niniejszym postępowaniu o udzielenie zamówienia publicznego. W związku z powyższym Zamawiający </w:t>
      </w:r>
      <w:r w:rsidRPr="006E29D8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 Urz. UE L 119 z 04.05.2016, str. 1), dalej „RODO”, informuje, że: </w:t>
      </w:r>
    </w:p>
    <w:p w14:paraId="66758D84" w14:textId="77777777" w:rsidR="001C3EE5" w:rsidRPr="006E29D8" w:rsidRDefault="001C3EE5" w:rsidP="00410A2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danych osobowych  jest  Gmina Fałków, ul.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Zamkowa 1A,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26-260 Fałków</w:t>
      </w:r>
    </w:p>
    <w:p w14:paraId="46C2F458" w14:textId="77777777" w:rsidR="001C3EE5" w:rsidRPr="006E29D8" w:rsidRDefault="001C3EE5" w:rsidP="00410A2A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 xml:space="preserve">W sprawach z zakresu ochrony danych osobowych mogą Państwo kontaktować się z Inspektorem Ochrony Danych pod adresem e-mail: </w:t>
      </w:r>
      <w:hyperlink r:id="rId9" w:history="1">
        <w:r w:rsidRPr="006E29D8">
          <w:rPr>
            <w:rStyle w:val="Hipercze"/>
            <w:rFonts w:ascii="Times New Roman" w:hAnsi="Times New Roman" w:cs="Times New Roman"/>
            <w:sz w:val="24"/>
            <w:szCs w:val="24"/>
          </w:rPr>
          <w:t>inspektor@cbi24.pl</w:t>
        </w:r>
      </w:hyperlink>
      <w:r w:rsidRPr="006E29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24A35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dane osobowe przekazane przez Wykonawcę przetwarzane będą na podstawie art. 6 ust. 1 lit. c</w:t>
      </w:r>
      <w:r w:rsidRPr="006E29D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RODO w celu </w:t>
      </w:r>
      <w:r w:rsidRPr="006E29D8">
        <w:rPr>
          <w:rFonts w:ascii="Times New Roman" w:hAnsi="Times New Roman"/>
          <w:sz w:val="24"/>
          <w:szCs w:val="24"/>
        </w:rPr>
        <w:t xml:space="preserve">związanym z niniejszym postępowaniem o udzielenie zamówienia publicznego </w:t>
      </w:r>
    </w:p>
    <w:p w14:paraId="589A41FA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odbiorcami danych osobowych Wykonawcy będą osoby lub podmioty, którym udostępniona zostanie dokumentacja postępowania do oceny postępowania i jej ewentualnej kontroli </w:t>
      </w:r>
    </w:p>
    <w:p w14:paraId="30E1EEB6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będą przechowywane, na czas realizacji i trwałości projektu </w:t>
      </w:r>
    </w:p>
    <w:p w14:paraId="668F7C4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obowiązek podania przez Wykonawcę danych osobowych jest wymogiem związanym z udziałem w postępowaniu o udzielenie zamówienia publicznego; </w:t>
      </w:r>
    </w:p>
    <w:p w14:paraId="299EB609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odniesieniu do danych osobowych Wykonawcy decyzje nie będą podejmowane w sposób zautomatyzowany, stosowanie do art. 22 RODO;</w:t>
      </w:r>
    </w:p>
    <w:p w14:paraId="48BA4ABD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Wykonawca posiada:</w:t>
      </w:r>
    </w:p>
    <w:p w14:paraId="2DD21BD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dotyczących Wykonawcy;</w:t>
      </w:r>
    </w:p>
    <w:p w14:paraId="7082BF2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16 RODO prawo do sprostowania danych osobowych Wykonawcy</w:t>
      </w:r>
    </w:p>
    <w:p w14:paraId="62EC0FE9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52B4845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wniesienia skargi do Prezesa Urzędu Ochrony Danych Osobowych, gdy uzna Wykonawca, że przetwarzanie danych osobowych dotyczących Wykonawcy narusza przepisy RODO;</w:t>
      </w:r>
    </w:p>
    <w:p w14:paraId="388044C0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nie przysługuje Wykonawcy:</w:t>
      </w:r>
    </w:p>
    <w:p w14:paraId="2BDA50BE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1585E70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przenoszenia danych osobowych, o którym mowa w art. 20 RODO;</w:t>
      </w:r>
    </w:p>
    <w:p w14:paraId="662BF196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3EDFEDEB" w14:textId="77777777" w:rsidR="00C05E91" w:rsidRDefault="00C05E91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B735D3" w14:textId="77777777" w:rsidR="003C37EE" w:rsidRDefault="003C37EE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98B73F" w14:textId="77777777" w:rsidR="003C37EE" w:rsidRDefault="003C37EE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9B6112" w14:textId="77777777" w:rsidR="00D25728" w:rsidRDefault="00D25728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71CE16" w14:textId="3B00799D" w:rsidR="00E20424" w:rsidRPr="006E29D8" w:rsidRDefault="00E20424" w:rsidP="00806850">
      <w:pPr>
        <w:tabs>
          <w:tab w:val="left" w:pos="5175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25728">
        <w:rPr>
          <w:rFonts w:ascii="Times New Roman" w:eastAsia="Calibri" w:hAnsi="Times New Roman" w:cs="Times New Roman"/>
          <w:b/>
          <w:sz w:val="24"/>
          <w:szCs w:val="24"/>
        </w:rPr>
        <w:t xml:space="preserve">Zastępca Wójta Gminy </w:t>
      </w:r>
    </w:p>
    <w:p w14:paraId="3BFBE4FB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14:paraId="498C337F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   podpis zamawiającego</w:t>
      </w:r>
    </w:p>
    <w:p w14:paraId="22A05F76" w14:textId="77777777" w:rsidR="00F55087" w:rsidRPr="006E29D8" w:rsidRDefault="00C05E91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084CEE1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0180C1" w14:textId="0CB39012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</w:t>
      </w:r>
    </w:p>
    <w:p w14:paraId="7EB53F0E" w14:textId="0F2CD70F" w:rsidR="00F55087" w:rsidRPr="00395111" w:rsidRDefault="00395111" w:rsidP="00F55087">
      <w:pPr>
        <w:spacing w:after="0" w:line="276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</w:t>
      </w:r>
      <w:r w:rsidR="00F55087" w:rsidRPr="00395111">
        <w:rPr>
          <w:rFonts w:ascii="Times New Roman" w:eastAsia="Calibri" w:hAnsi="Times New Roman" w:cs="Times New Roman"/>
          <w:i/>
          <w:sz w:val="20"/>
          <w:szCs w:val="20"/>
        </w:rPr>
        <w:t>(miejscowość, data)</w:t>
      </w:r>
    </w:p>
    <w:p w14:paraId="0A40FF37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</w:t>
      </w:r>
    </w:p>
    <w:p w14:paraId="7A8B8FA8" w14:textId="77777777" w:rsidR="00F55087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395111">
        <w:rPr>
          <w:rFonts w:ascii="Times New Roman" w:eastAsia="Calibri" w:hAnsi="Times New Roman" w:cs="Times New Roman"/>
          <w:sz w:val="20"/>
          <w:szCs w:val="20"/>
        </w:rPr>
        <w:t>nazwa i adres oferenta</w:t>
      </w:r>
    </w:p>
    <w:p w14:paraId="06205384" w14:textId="77777777" w:rsidR="00395111" w:rsidRDefault="00395111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BCABDF" w14:textId="4D8B6595" w:rsidR="00FB2BBE" w:rsidRPr="00395111" w:rsidRDefault="00395111" w:rsidP="00F55087">
      <w:pPr>
        <w:spacing w:after="0" w:line="276" w:lineRule="auto"/>
        <w:rPr>
          <w:rFonts w:ascii="Times New Roman" w:eastAsia="Calibri" w:hAnsi="Times New Roman" w:cs="Times New Roman"/>
        </w:rPr>
      </w:pPr>
      <w:r w:rsidRPr="00395111">
        <w:rPr>
          <w:rFonts w:ascii="Times New Roman" w:eastAsia="Calibri" w:hAnsi="Times New Roman" w:cs="Times New Roman"/>
        </w:rPr>
        <w:t>tel: …………</w:t>
      </w:r>
      <w:r>
        <w:rPr>
          <w:rFonts w:ascii="Times New Roman" w:eastAsia="Calibri" w:hAnsi="Times New Roman" w:cs="Times New Roman"/>
        </w:rPr>
        <w:t>……</w:t>
      </w:r>
      <w:r w:rsidRPr="00395111">
        <w:rPr>
          <w:rFonts w:ascii="Times New Roman" w:eastAsia="Calibri" w:hAnsi="Times New Roman" w:cs="Times New Roman"/>
        </w:rPr>
        <w:t>……….. email:………………….</w:t>
      </w:r>
    </w:p>
    <w:p w14:paraId="14B704E3" w14:textId="77777777" w:rsidR="00F55087" w:rsidRPr="006E29D8" w:rsidRDefault="00F55087" w:rsidP="00F5508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A7A9162" w14:textId="77777777" w:rsidR="00F55087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F9F83A" w14:textId="77777777" w:rsidR="00D25728" w:rsidRDefault="00D25728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9DE202" w14:textId="77777777" w:rsidR="00D25728" w:rsidRDefault="00D25728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D2A222" w14:textId="77777777" w:rsidR="00D25728" w:rsidRPr="006E29D8" w:rsidRDefault="00D25728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EE3C86" w14:textId="77777777" w:rsidR="00F55087" w:rsidRPr="006E29D8" w:rsidRDefault="00F55087" w:rsidP="00F5508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OFERTA</w:t>
      </w:r>
    </w:p>
    <w:p w14:paraId="3E94C0BD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E8539" w14:textId="55A4F317" w:rsidR="00F55087" w:rsidRPr="004A0393" w:rsidRDefault="00F55087" w:rsidP="004A0393">
      <w:pPr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Odpowiadając na zapytanie cenowe dotyczące</w:t>
      </w:r>
      <w:r w:rsidR="00E20424" w:rsidRPr="004A0393">
        <w:rPr>
          <w:rFonts w:ascii="Times New Roman" w:hAnsi="Times New Roman"/>
          <w:sz w:val="24"/>
          <w:szCs w:val="24"/>
        </w:rPr>
        <w:t>:</w:t>
      </w:r>
      <w:r w:rsidR="003C37EE" w:rsidRPr="004A0393">
        <w:rPr>
          <w:rFonts w:ascii="Times New Roman" w:hAnsi="Times New Roman"/>
          <w:sz w:val="24"/>
          <w:szCs w:val="24"/>
        </w:rPr>
        <w:t xml:space="preserve"> </w:t>
      </w:r>
      <w:bookmarkStart w:id="12" w:name="_Hlk111024563"/>
      <w:r w:rsidR="003C37EE" w:rsidRPr="004A0393">
        <w:rPr>
          <w:rFonts w:ascii="Times New Roman" w:hAnsi="Times New Roman"/>
          <w:b/>
          <w:sz w:val="24"/>
          <w:szCs w:val="24"/>
        </w:rPr>
        <w:t>„</w:t>
      </w:r>
      <w:bookmarkStart w:id="13" w:name="_Hlk207177263"/>
      <w:bookmarkEnd w:id="12"/>
      <w:r w:rsidR="00D25728" w:rsidRPr="00D25728">
        <w:rPr>
          <w:rFonts w:ascii="Times New Roman" w:hAnsi="Times New Roman"/>
          <w:b/>
          <w:sz w:val="24"/>
          <w:szCs w:val="24"/>
        </w:rPr>
        <w:t>Modernizacja drogi wewnętrznej nr 934/2 w Smykowie</w:t>
      </w:r>
      <w:r w:rsidR="0030014B">
        <w:rPr>
          <w:rFonts w:ascii="Times New Roman" w:hAnsi="Times New Roman"/>
          <w:b/>
          <w:sz w:val="24"/>
          <w:szCs w:val="24"/>
        </w:rPr>
        <w:t>”</w:t>
      </w:r>
      <w:r w:rsidR="0030014B" w:rsidRPr="0030014B">
        <w:rPr>
          <w:rFonts w:ascii="Times New Roman" w:hAnsi="Times New Roman"/>
          <w:b/>
          <w:sz w:val="24"/>
          <w:szCs w:val="24"/>
        </w:rPr>
        <w:t xml:space="preserve"> </w:t>
      </w:r>
      <w:bookmarkEnd w:id="13"/>
      <w:r w:rsidRPr="004A0393">
        <w:rPr>
          <w:rFonts w:ascii="Times New Roman" w:hAnsi="Times New Roman"/>
          <w:sz w:val="24"/>
          <w:szCs w:val="24"/>
        </w:rPr>
        <w:t>składamy ofertę następującej treści:</w:t>
      </w:r>
    </w:p>
    <w:p w14:paraId="0A93FF5F" w14:textId="4ADCF4C8" w:rsidR="00F55087" w:rsidRPr="004A0393" w:rsidRDefault="000E65C3" w:rsidP="00410A2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</w:t>
      </w:r>
      <w:r w:rsidR="00F55087" w:rsidRPr="004A0393">
        <w:rPr>
          <w:rFonts w:ascii="Times New Roman" w:hAnsi="Times New Roman"/>
          <w:sz w:val="24"/>
          <w:szCs w:val="24"/>
        </w:rPr>
        <w:t>ferujemy wykonania zamówienia na zasadach określonych w zapytaniu cenowym</w:t>
      </w:r>
      <w:r w:rsidR="004A0393">
        <w:rPr>
          <w:rFonts w:ascii="Times New Roman" w:hAnsi="Times New Roman"/>
          <w:sz w:val="24"/>
          <w:szCs w:val="24"/>
        </w:rPr>
        <w:t xml:space="preserve"> na poniższych warunkach</w:t>
      </w:r>
      <w:r w:rsidRPr="004A0393">
        <w:rPr>
          <w:rFonts w:ascii="Times New Roman" w:hAnsi="Times New Roman"/>
          <w:sz w:val="24"/>
          <w:szCs w:val="24"/>
        </w:rPr>
        <w:t>:</w:t>
      </w:r>
    </w:p>
    <w:p w14:paraId="3CE89953" w14:textId="77777777" w:rsidR="00FB2BBE" w:rsidRPr="009A28E6" w:rsidRDefault="00FB2BBE" w:rsidP="00FB2BBE">
      <w:pPr>
        <w:pStyle w:val="Akapitzlist"/>
        <w:ind w:left="142"/>
      </w:pPr>
      <w:bookmarkStart w:id="14" w:name="_Hlk111024824"/>
    </w:p>
    <w:bookmarkEnd w:id="14"/>
    <w:p w14:paraId="68DC3EF1" w14:textId="6D1D0DC9" w:rsidR="000E65C3" w:rsidRPr="000E65C3" w:rsidRDefault="00982164" w:rsidP="000E65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0E65C3" w:rsidRPr="000E65C3">
        <w:rPr>
          <w:rFonts w:ascii="Times New Roman" w:hAnsi="Times New Roman" w:cs="Times New Roman"/>
          <w:sz w:val="28"/>
          <w:szCs w:val="28"/>
        </w:rPr>
        <w:t>ena ofertowa netto……………….,zł tj brutto………………………..zł (słownie brutto)…………………………………</w:t>
      </w:r>
    </w:p>
    <w:p w14:paraId="34056EA5" w14:textId="77777777" w:rsidR="000E65C3" w:rsidRPr="006E29D8" w:rsidRDefault="000E65C3" w:rsidP="000E65C3">
      <w:pPr>
        <w:tabs>
          <w:tab w:val="num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4795EF" w14:textId="39606BBB" w:rsidR="00F55087" w:rsidRPr="004A0393" w:rsidRDefault="00F55087" w:rsidP="00FB2BBE">
      <w:pPr>
        <w:pStyle w:val="Akapitzlist"/>
        <w:numPr>
          <w:ilvl w:val="0"/>
          <w:numId w:val="34"/>
        </w:num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 xml:space="preserve">Termin wykonania zamówienia: </w:t>
      </w:r>
      <w:r w:rsidR="003C37EE" w:rsidRPr="004A0393">
        <w:rPr>
          <w:rFonts w:ascii="Times New Roman" w:hAnsi="Times New Roman"/>
          <w:sz w:val="24"/>
          <w:szCs w:val="24"/>
        </w:rPr>
        <w:t xml:space="preserve">do </w:t>
      </w:r>
      <w:r w:rsidR="000E65C3" w:rsidRPr="004A0393">
        <w:rPr>
          <w:rFonts w:ascii="Times New Roman" w:hAnsi="Times New Roman"/>
          <w:sz w:val="24"/>
          <w:szCs w:val="24"/>
        </w:rPr>
        <w:t>1 miesiąca</w:t>
      </w:r>
      <w:r w:rsidR="00934DF9" w:rsidRPr="004A0393">
        <w:rPr>
          <w:rFonts w:ascii="Times New Roman" w:hAnsi="Times New Roman"/>
          <w:sz w:val="24"/>
          <w:szCs w:val="24"/>
        </w:rPr>
        <w:t xml:space="preserve"> od dnia podpisania umowy</w:t>
      </w:r>
    </w:p>
    <w:p w14:paraId="204FCB4A" w14:textId="77777777" w:rsidR="00F55087" w:rsidRPr="006E29D8" w:rsidRDefault="00F55087" w:rsidP="00FB2BBE">
      <w:pPr>
        <w:numPr>
          <w:ilvl w:val="0"/>
          <w:numId w:val="34"/>
        </w:numPr>
        <w:spacing w:after="0" w:line="240" w:lineRule="auto"/>
        <w:ind w:left="42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Warunki płatności: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zgodnie z umową</w:t>
      </w:r>
    </w:p>
    <w:p w14:paraId="3036AB14" w14:textId="4C68D32F" w:rsidR="00F55087" w:rsidRPr="006E29D8" w:rsidRDefault="00F55087" w:rsidP="00FB2BBE">
      <w:pPr>
        <w:numPr>
          <w:ilvl w:val="0"/>
          <w:numId w:val="34"/>
        </w:numPr>
        <w:spacing w:after="0" w:line="240" w:lineRule="auto"/>
        <w:ind w:left="42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Okres gwarancji</w:t>
      </w:r>
      <w:r w:rsidR="00934DF9">
        <w:rPr>
          <w:rFonts w:ascii="Times New Roman" w:eastAsia="Calibri" w:hAnsi="Times New Roman" w:cs="Times New Roman"/>
          <w:sz w:val="24"/>
          <w:szCs w:val="24"/>
        </w:rPr>
        <w:t>- 12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miesi</w:t>
      </w:r>
      <w:r w:rsidR="00934DF9">
        <w:rPr>
          <w:rFonts w:ascii="Times New Roman" w:eastAsia="Calibri" w:hAnsi="Times New Roman" w:cs="Times New Roman"/>
          <w:sz w:val="24"/>
          <w:szCs w:val="24"/>
        </w:rPr>
        <w:t>ęcy</w:t>
      </w:r>
    </w:p>
    <w:p w14:paraId="3C4DE5E6" w14:textId="203F5FDA" w:rsidR="00F55087" w:rsidRDefault="00F55087" w:rsidP="00FB2BBE">
      <w:pPr>
        <w:numPr>
          <w:ilvl w:val="0"/>
          <w:numId w:val="34"/>
        </w:numPr>
        <w:spacing w:after="0" w:line="240" w:lineRule="auto"/>
        <w:ind w:left="42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Przyjmujemy do realizacji postawione przez zamawiającego, w zapytaniu ofertowym warunki.</w:t>
      </w:r>
    </w:p>
    <w:p w14:paraId="137974E9" w14:textId="77777777" w:rsidR="00F55087" w:rsidRPr="004A0393" w:rsidRDefault="00F55087" w:rsidP="00FB2BBE">
      <w:pPr>
        <w:numPr>
          <w:ilvl w:val="0"/>
          <w:numId w:val="34"/>
        </w:numPr>
        <w:spacing w:after="0" w:line="240" w:lineRule="auto"/>
        <w:ind w:left="42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393">
        <w:rPr>
          <w:rFonts w:ascii="Times New Roman" w:eastAsia="Calibri" w:hAnsi="Times New Roman" w:cs="Times New Roman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3586C5A5" w14:textId="77777777" w:rsidR="00F55087" w:rsidRPr="006E29D8" w:rsidRDefault="00F55087" w:rsidP="00F5508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90ADC" w14:textId="77777777" w:rsidR="00F55087" w:rsidRPr="006E29D8" w:rsidRDefault="00F55087" w:rsidP="00F550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Załączniki do oferty:</w:t>
      </w:r>
    </w:p>
    <w:p w14:paraId="09024B14" w14:textId="2D721CE6" w:rsidR="00F55087" w:rsidRPr="00395111" w:rsidRDefault="00395111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395111">
        <w:rPr>
          <w:rFonts w:ascii="Times New Roman" w:eastAsia="Calibri" w:hAnsi="Times New Roman" w:cs="Times New Roman"/>
          <w:sz w:val="18"/>
          <w:szCs w:val="18"/>
        </w:rPr>
        <w:t>Oświadczenie o spełnianiu warunków udziału w postępowaniu</w:t>
      </w:r>
    </w:p>
    <w:p w14:paraId="3806F7BD" w14:textId="08814AC2" w:rsidR="00F55087" w:rsidRPr="00395111" w:rsidRDefault="00395111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395111">
        <w:rPr>
          <w:rFonts w:ascii="Times New Roman" w:eastAsia="Calibri" w:hAnsi="Times New Roman" w:cs="Times New Roman"/>
          <w:sz w:val="18"/>
          <w:szCs w:val="18"/>
        </w:rPr>
        <w:t>Oświadczenie o braku podstaw do wykluczenia</w:t>
      </w:r>
    </w:p>
    <w:p w14:paraId="050B9E72" w14:textId="49944438" w:rsidR="00395111" w:rsidRPr="006E29D8" w:rsidRDefault="00395111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</w:p>
    <w:p w14:paraId="7E5ACD59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7C84B84E" w14:textId="77777777" w:rsidR="00F55087" w:rsidRPr="006E29D8" w:rsidRDefault="00F55087" w:rsidP="00F55087">
      <w:pPr>
        <w:spacing w:after="0" w:line="276" w:lineRule="auto"/>
        <w:ind w:left="5664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i/>
          <w:sz w:val="24"/>
          <w:szCs w:val="24"/>
        </w:rPr>
        <w:t>Podpis osoby upoważnionej</w:t>
      </w:r>
    </w:p>
    <w:p w14:paraId="0A9F749C" w14:textId="77777777" w:rsidR="00F55087" w:rsidRDefault="00F55087" w:rsidP="00F55087">
      <w:pPr>
        <w:rPr>
          <w:rFonts w:ascii="Times New Roman" w:hAnsi="Times New Roman" w:cs="Times New Roman"/>
          <w:sz w:val="24"/>
          <w:szCs w:val="24"/>
        </w:rPr>
      </w:pPr>
    </w:p>
    <w:p w14:paraId="03279E01" w14:textId="77777777" w:rsidR="004A0393" w:rsidRDefault="004A0393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98FB11" w14:textId="77777777" w:rsidR="00D25728" w:rsidRDefault="00D25728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389781" w14:textId="77777777" w:rsidR="00D25728" w:rsidRDefault="00D25728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2572A7" w14:textId="77777777" w:rsidR="00D25728" w:rsidRDefault="00D25728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FCA40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Załącznik nr 2 do Zapytania</w:t>
      </w:r>
    </w:p>
    <w:p w14:paraId="62EED57C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0E6E3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F268170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</w:t>
      </w:r>
      <w:r w:rsidR="003C37EE">
        <w:rPr>
          <w:rFonts w:ascii="Times New Roman" w:eastAsia="Calibri" w:hAnsi="Times New Roman" w:cs="Times New Roman"/>
          <w:sz w:val="24"/>
          <w:szCs w:val="24"/>
        </w:rPr>
        <w:t>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………………………….</w:t>
      </w:r>
    </w:p>
    <w:p w14:paraId="5340599D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adresowa/dane Wykonawcy)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66BAB127" w14:textId="65B4DDBC" w:rsidR="00361AF7" w:rsidRPr="006E29D8" w:rsidRDefault="00361AF7" w:rsidP="00FB2BB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232B0C32" w14:textId="77777777" w:rsidR="00361AF7" w:rsidRPr="006E29D8" w:rsidRDefault="00361AF7" w:rsidP="00FB2BBE">
      <w:pPr>
        <w:spacing w:after="200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SPEŁNIANIU WARUNKÓW UDZIAŁU W POSTĘPOWANIU</w:t>
      </w:r>
    </w:p>
    <w:p w14:paraId="457FAAA3" w14:textId="77777777" w:rsidR="00361AF7" w:rsidRPr="006E29D8" w:rsidRDefault="00361AF7" w:rsidP="00361AF7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C20C33" w14:textId="1A7C2B32" w:rsidR="003C37EE" w:rsidRPr="003C37EE" w:rsidRDefault="00361AF7" w:rsidP="003C37EE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Oświadczam, że spełniam wszystkie warunki udziału w postępowaniu pn.</w:t>
      </w:r>
      <w:r w:rsidR="004A0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393" w:rsidRPr="004A0393">
        <w:rPr>
          <w:rFonts w:ascii="Times New Roman" w:hAnsi="Times New Roman"/>
          <w:b/>
          <w:sz w:val="24"/>
          <w:szCs w:val="24"/>
        </w:rPr>
        <w:t>„</w:t>
      </w:r>
      <w:r w:rsidR="00D25728" w:rsidRPr="00D25728">
        <w:rPr>
          <w:rFonts w:ascii="Times New Roman" w:hAnsi="Times New Roman"/>
          <w:b/>
          <w:sz w:val="24"/>
          <w:szCs w:val="24"/>
        </w:rPr>
        <w:t>Modernizacja drogi wewnętrznej nr 934/2 w Smykowie</w:t>
      </w:r>
      <w:r w:rsidR="00D25728">
        <w:rPr>
          <w:rFonts w:ascii="Times New Roman" w:hAnsi="Times New Roman"/>
          <w:b/>
          <w:sz w:val="24"/>
          <w:szCs w:val="24"/>
        </w:rPr>
        <w:t>”</w:t>
      </w:r>
    </w:p>
    <w:p w14:paraId="285AEA54" w14:textId="77777777" w:rsidR="00361AF7" w:rsidRPr="003C37EE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2DC5E46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dotyczące: </w:t>
      </w:r>
    </w:p>
    <w:p w14:paraId="1B198164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odpowiedniego uprawnienia do wykonywania działalności, </w:t>
      </w:r>
    </w:p>
    <w:p w14:paraId="3C85AAA0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wiedzy i doświadczenia, </w:t>
      </w:r>
    </w:p>
    <w:p w14:paraId="6EEF990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potencjału technicznego</w:t>
      </w:r>
    </w:p>
    <w:p w14:paraId="78CED11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dysponowania osobami zdolnymi do wykonania zamówienia</w:t>
      </w:r>
    </w:p>
    <w:p w14:paraId="31389C67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odpowiedniej sytuacji ekonomicznej i finansowej do wykonania zamówienia.</w:t>
      </w:r>
    </w:p>
    <w:p w14:paraId="63D4D9AE" w14:textId="77777777" w:rsidR="00361AF7" w:rsidRPr="006E29D8" w:rsidRDefault="00361AF7" w:rsidP="00361AF7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</w:rPr>
      </w:pPr>
    </w:p>
    <w:p w14:paraId="77AFE63D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2209FEE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28A44B59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41EB5FA9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7DC1B76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0BA6B30F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152FEDA4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6ABC5FFA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57BAEAE3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...............................................................................………</w:t>
      </w:r>
    </w:p>
    <w:p w14:paraId="38D1E3FA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6723BBAB" w14:textId="77777777" w:rsidR="00361AF7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E384C2" w14:textId="77777777" w:rsidR="006560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68E710" w14:textId="77777777" w:rsidR="006560D8" w:rsidRPr="006E29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750975" w14:textId="77777777" w:rsidR="00361AF7" w:rsidRPr="006E29D8" w:rsidRDefault="00361AF7" w:rsidP="00361AF7">
      <w:pPr>
        <w:tabs>
          <w:tab w:val="left" w:pos="576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F8B3A2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Załącznik nr 3 do Zapytania</w:t>
      </w:r>
    </w:p>
    <w:p w14:paraId="7E10176D" w14:textId="77777777" w:rsidR="00361AF7" w:rsidRPr="006E29D8" w:rsidRDefault="00361AF7" w:rsidP="003C37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A5FBF09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…………………………….</w:t>
      </w:r>
    </w:p>
    <w:p w14:paraId="5630A1A5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 Wykonawcy)     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22B62DEE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</w:p>
    <w:p w14:paraId="420CC805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7F62495F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BRAKU PODSTAW DO WYKLUCZENIA</w:t>
      </w:r>
    </w:p>
    <w:p w14:paraId="78A5AE61" w14:textId="77777777" w:rsidR="00361AF7" w:rsidRPr="006E29D8" w:rsidRDefault="00361AF7" w:rsidP="00361AF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71FBC99" w14:textId="33D6D171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pl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Oświadczam, że brak jest podstaw do wykluczenia mnie z postępowania pn. </w:t>
      </w:r>
      <w:bookmarkStart w:id="15" w:name="_Hlk111024767"/>
      <w:r w:rsidR="004A0393" w:rsidRPr="004A0393">
        <w:rPr>
          <w:rFonts w:ascii="Times New Roman" w:hAnsi="Times New Roman"/>
          <w:b/>
          <w:sz w:val="24"/>
          <w:szCs w:val="24"/>
        </w:rPr>
        <w:t>„</w:t>
      </w:r>
      <w:r w:rsidR="00D25728" w:rsidRPr="00D25728">
        <w:rPr>
          <w:rFonts w:ascii="Times New Roman" w:hAnsi="Times New Roman"/>
          <w:b/>
          <w:sz w:val="24"/>
          <w:szCs w:val="24"/>
        </w:rPr>
        <w:t>Modernizacja drogi wewnętrznej nr 934/2 w Smykowie</w:t>
      </w:r>
      <w:r w:rsidR="003C37EE" w:rsidRPr="003C37EE">
        <w:rPr>
          <w:rFonts w:ascii="Times New Roman" w:eastAsia="Calibri" w:hAnsi="Times New Roman" w:cs="Times New Roman"/>
          <w:b/>
          <w:i/>
          <w:sz w:val="24"/>
          <w:szCs w:val="24"/>
          <w:lang w:val="pl"/>
        </w:rPr>
        <w:t>”</w:t>
      </w:r>
      <w:bookmarkEnd w:id="15"/>
    </w:p>
    <w:p w14:paraId="6792E8B6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 których mowa w  zaproszeniu do złożenia oferty - Warunki wykluczenia, gdyż:</w:t>
      </w:r>
    </w:p>
    <w:p w14:paraId="09F671A0" w14:textId="77777777" w:rsidR="00361AF7" w:rsidRPr="006E29D8" w:rsidRDefault="00361AF7" w:rsidP="00410A2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14:paraId="4E71C2FE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uczestnictwo w spółce jako wspólnik spółki cywilnej lub spółki osobowej;</w:t>
      </w:r>
    </w:p>
    <w:p w14:paraId="7D526921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posiadanie udziałów lub co najmniej 10% akcji;</w:t>
      </w:r>
    </w:p>
    <w:p w14:paraId="5D98158A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pełnienie funkcji członka organu nadzorczego lub zarządzającego, prokurenta, pełnomocnika;</w:t>
      </w:r>
    </w:p>
    <w:p w14:paraId="2E7F4765" w14:textId="2C990848" w:rsidR="00361AF7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05DF75F8" w14:textId="55AF1129" w:rsidR="004A0393" w:rsidRPr="004A0393" w:rsidRDefault="004A0393" w:rsidP="004A0393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oświadczamy że nie jesteśmy wykluczeniu z postępowania </w:t>
      </w:r>
      <w:r w:rsidRPr="004A0393">
        <w:rPr>
          <w:rFonts w:ascii="Times New Roman" w:hAnsi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3E2B59F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0B5E7CFE" w14:textId="77777777" w:rsidR="00361AF7" w:rsidRPr="006E29D8" w:rsidRDefault="00361AF7" w:rsidP="00361AF7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365680C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2F97DB8A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</w:t>
      </w:r>
    </w:p>
    <w:p w14:paraId="6FCE1745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505F9F9C" w14:textId="77777777" w:rsidR="008C1E4D" w:rsidRPr="006E29D8" w:rsidRDefault="008C1E4D" w:rsidP="00C05E91">
      <w:pPr>
        <w:rPr>
          <w:rFonts w:ascii="Times New Roman" w:hAnsi="Times New Roman" w:cs="Times New Roman"/>
          <w:sz w:val="24"/>
          <w:szCs w:val="24"/>
        </w:rPr>
      </w:pPr>
    </w:p>
    <w:p w14:paraId="7D837063" w14:textId="77777777" w:rsidR="00AE734D" w:rsidRDefault="00AE734D" w:rsidP="003C37EE">
      <w:pPr>
        <w:autoSpaceDE w:val="0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Wzór umowy</w:t>
      </w:r>
    </w:p>
    <w:p w14:paraId="7D78CB37" w14:textId="77777777" w:rsidR="00395111" w:rsidRPr="00091A13" w:rsidRDefault="00395111" w:rsidP="003C37EE">
      <w:pPr>
        <w:autoSpaceDE w:val="0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367B814C" w14:textId="6A9CD304" w:rsidR="00AE734D" w:rsidRPr="00091A13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UMOWA Nr</w:t>
      </w:r>
      <w:r w:rsidR="003C37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4A03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………….</w:t>
      </w:r>
    </w:p>
    <w:p w14:paraId="3B1C19D9" w14:textId="77777777" w:rsidR="00AE734D" w:rsidRPr="00091A13" w:rsidRDefault="00AE734D" w:rsidP="00AE734D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4018807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705E90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zawarta dnia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</w:t>
      </w: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 w Fałkowie</w:t>
      </w:r>
    </w:p>
    <w:p w14:paraId="08CA163A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pomiędzy:</w:t>
      </w:r>
    </w:p>
    <w:p w14:paraId="4BC370A2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Gminą Fałków, ul. Zamkowa 1A, 26-260 Fałków, NIP : 658-187-20-63</w:t>
      </w:r>
    </w:p>
    <w:p w14:paraId="23C4CE38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w imieniu, której działa</w:t>
      </w:r>
    </w:p>
    <w:p w14:paraId="50280C3D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Pan Henryk Konieczny - Wójt Gminy</w:t>
      </w:r>
    </w:p>
    <w:p w14:paraId="2B6A6E75" w14:textId="1CB7C044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przy kontrasygnacie Skarbnika Gminy – Pani Anny Wa</w:t>
      </w:r>
      <w:r w:rsidR="00383494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j</w:t>
      </w: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nberger</w:t>
      </w:r>
    </w:p>
    <w:p w14:paraId="2D1C405E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 „Zamawiającym”</w:t>
      </w:r>
    </w:p>
    <w:p w14:paraId="2FDE2307" w14:textId="57DD97E7" w:rsidR="00AE734D" w:rsidRPr="00091A13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a</w:t>
      </w:r>
    </w:p>
    <w:p w14:paraId="77F284F4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E3746F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9F6A077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</w:t>
      </w:r>
      <w:r w:rsidRPr="00091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 w:eastAsia="pl-PL" w:bidi="pl-PL"/>
        </w:rPr>
        <w:t xml:space="preserve">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„Wykonawcą" o następującej treści:</w:t>
      </w:r>
    </w:p>
    <w:p w14:paraId="5576BC69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4726F76A" w14:textId="77777777" w:rsidR="00AE734D" w:rsidRPr="00091A13" w:rsidRDefault="00AE734D" w:rsidP="00410A2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74" w:lineRule="atLeast"/>
        <w:ind w:left="426" w:hanging="36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Podstawę zawarcia umowy stanowi wynik postępowania o udzielenie zamówienia publicznego realizowanego w trybie zapytania ofertowego zgodnie z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Zarządzeniem nr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98/2020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Wójta Gminy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Fałków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z dnia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31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grudnia 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r. w sprawie wprowadzenia regulaminu udzielenia zamówień publicznych o wartości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szacunkowej nieprzekraczającej równowartości kwoty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130 000,00 złotych</w:t>
      </w:r>
    </w:p>
    <w:p w14:paraId="3CEE6D3B" w14:textId="37330D85" w:rsidR="00AE734D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003F88AB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>§1</w:t>
      </w:r>
    </w:p>
    <w:p w14:paraId="206AAB7D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PRZEDMIOT</w:t>
      </w: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 xml:space="preserve"> UMOWY</w:t>
      </w:r>
    </w:p>
    <w:p w14:paraId="3741AA10" w14:textId="77777777" w:rsidR="00E4167A" w:rsidRDefault="00E4167A" w:rsidP="00E4167A">
      <w:pPr>
        <w:pStyle w:val="Default"/>
        <w:tabs>
          <w:tab w:val="left" w:pos="360"/>
        </w:tabs>
        <w:jc w:val="both"/>
      </w:pPr>
    </w:p>
    <w:p w14:paraId="4F371B6D" w14:textId="0CFCE351" w:rsidR="00934DF9" w:rsidRPr="00934DF9" w:rsidRDefault="00E4167A" w:rsidP="00410A2A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>Zamawiający zleca, a Wykonawca przyjmuje do wykonania</w:t>
      </w:r>
      <w:r w:rsidRPr="00236251">
        <w:rPr>
          <w:rFonts w:ascii="Times New Roman" w:hAnsi="Times New Roman" w:cs="Times New Roman"/>
          <w:sz w:val="24"/>
          <w:szCs w:val="24"/>
        </w:rPr>
        <w:t xml:space="preserve"> robót budowlanych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236251">
        <w:rPr>
          <w:rFonts w:ascii="Times New Roman" w:hAnsi="Times New Roman" w:cs="Times New Roman"/>
          <w:sz w:val="24"/>
          <w:szCs w:val="24"/>
        </w:rPr>
        <w:t>w rozumieniu ustawy z dnia 7 lipca 1994 r. Prawo budowlane (Dz. U. z  2019 r. poz. 1186 ze zm.)</w:t>
      </w:r>
      <w:r w:rsidR="00395111">
        <w:rPr>
          <w:rFonts w:ascii="Times New Roman" w:hAnsi="Times New Roman" w:cs="Times New Roman"/>
          <w:sz w:val="24"/>
          <w:szCs w:val="24"/>
        </w:rPr>
        <w:t xml:space="preserve"> </w:t>
      </w:r>
      <w:r w:rsidRPr="00236251">
        <w:rPr>
          <w:rFonts w:ascii="Times New Roman" w:hAnsi="Times New Roman" w:cs="Times New Roman"/>
          <w:sz w:val="24"/>
          <w:szCs w:val="24"/>
        </w:rPr>
        <w:t xml:space="preserve">w ramach </w:t>
      </w: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zadania inwestycyjnego pn.: </w:t>
      </w:r>
      <w:r w:rsidR="004A0393" w:rsidRPr="004A0393">
        <w:rPr>
          <w:rFonts w:ascii="Times New Roman" w:hAnsi="Times New Roman" w:cs="Times New Roman"/>
          <w:b/>
          <w:sz w:val="24"/>
          <w:szCs w:val="24"/>
        </w:rPr>
        <w:t>„</w:t>
      </w:r>
      <w:r w:rsidR="00D25728" w:rsidRPr="00D25728">
        <w:rPr>
          <w:rFonts w:ascii="Times New Roman" w:hAnsi="Times New Roman" w:cs="Times New Roman"/>
          <w:b/>
          <w:sz w:val="24"/>
          <w:szCs w:val="24"/>
        </w:rPr>
        <w:t>Modernizacja drogi wewnętrznej nr 934/2 w Smykowie</w:t>
      </w:r>
      <w:r w:rsidR="00D25728">
        <w:rPr>
          <w:rFonts w:ascii="Times New Roman" w:hAnsi="Times New Roman" w:cs="Times New Roman"/>
          <w:b/>
          <w:sz w:val="24"/>
          <w:szCs w:val="24"/>
        </w:rPr>
        <w:t>”</w:t>
      </w:r>
    </w:p>
    <w:p w14:paraId="21B25393" w14:textId="3E5ADFC8" w:rsidR="00395111" w:rsidRPr="00F66EAD" w:rsidRDefault="00E4167A" w:rsidP="00F66EAD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W ramach zadania </w:t>
      </w:r>
      <w:r w:rsidR="00395111" w:rsidRPr="00236251">
        <w:rPr>
          <w:rFonts w:ascii="Times New Roman" w:hAnsi="Times New Roman" w:cs="Times New Roman"/>
          <w:sz w:val="24"/>
          <w:szCs w:val="24"/>
          <w:lang w:bidi="en-US"/>
        </w:rPr>
        <w:t>zostan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 xml:space="preserve">ie </w:t>
      </w:r>
      <w:r w:rsidR="00395111"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wykonane </w:t>
      </w:r>
      <w:r w:rsidR="00395111" w:rsidRPr="00934DF9">
        <w:rPr>
          <w:rFonts w:ascii="Times New Roman" w:hAnsi="Times New Roman" w:cs="Times New Roman"/>
          <w:sz w:val="24"/>
          <w:szCs w:val="24"/>
          <w:lang w:bidi="en-US"/>
        </w:rPr>
        <w:t>profilowani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>e</w:t>
      </w:r>
      <w:r w:rsidR="00395111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i zagęszczeni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>e</w:t>
      </w:r>
      <w:r w:rsidR="00395111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podłoża oraz wykonan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>ie</w:t>
      </w:r>
      <w:r w:rsidR="00395111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warstwy z kruszywa tłuczonego o frakcji 0-31,5mm i grubości warstwy 10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395111" w:rsidRPr="00934DF9">
        <w:rPr>
          <w:rFonts w:ascii="Times New Roman" w:hAnsi="Times New Roman" w:cs="Times New Roman"/>
          <w:sz w:val="24"/>
          <w:szCs w:val="24"/>
          <w:lang w:bidi="en-US"/>
        </w:rPr>
        <w:t>cm po zagęszczeniu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 xml:space="preserve"> na dro</w:t>
      </w:r>
      <w:r w:rsidR="00F66EAD">
        <w:rPr>
          <w:rFonts w:ascii="Times New Roman" w:hAnsi="Times New Roman" w:cs="Times New Roman"/>
          <w:sz w:val="24"/>
          <w:szCs w:val="24"/>
          <w:lang w:bidi="en-US"/>
        </w:rPr>
        <w:t>dze</w:t>
      </w:r>
      <w:r w:rsidR="00395111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F66EAD">
        <w:rPr>
          <w:rFonts w:ascii="Times New Roman" w:hAnsi="Times New Roman" w:cs="Times New Roman"/>
          <w:sz w:val="24"/>
          <w:szCs w:val="24"/>
          <w:lang w:bidi="en-US"/>
        </w:rPr>
        <w:t xml:space="preserve">wewnętrznej położonej </w:t>
      </w:r>
      <w:r w:rsidR="00395111" w:rsidRPr="00F66EAD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</w:t>
      </w:r>
      <w:r w:rsidR="00F66EAD" w:rsidRPr="00F66EAD">
        <w:rPr>
          <w:rFonts w:ascii="Times New Roman" w:hAnsi="Times New Roman"/>
          <w:color w:val="000000" w:themeColor="text1"/>
          <w:w w:val="105"/>
          <w:sz w:val="24"/>
          <w:szCs w:val="24"/>
        </w:rPr>
        <w:t>934/2 obręb geodezyjny Smyków</w:t>
      </w:r>
      <w:r w:rsidR="00395111" w:rsidRPr="00F66EAD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, gmina Fałków - o długości </w:t>
      </w:r>
      <w:r w:rsidR="00F66EAD">
        <w:rPr>
          <w:rFonts w:ascii="Times New Roman" w:hAnsi="Times New Roman"/>
          <w:color w:val="000000" w:themeColor="text1"/>
          <w:w w:val="105"/>
          <w:sz w:val="24"/>
          <w:szCs w:val="24"/>
        </w:rPr>
        <w:t>730</w:t>
      </w:r>
      <w:r w:rsidR="00395111" w:rsidRPr="00F66EAD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mb i szerokości 3mb,</w:t>
      </w:r>
    </w:p>
    <w:p w14:paraId="64E9ADCE" w14:textId="77777777" w:rsidR="00D95172" w:rsidRDefault="00D95172" w:rsidP="00F66EAD">
      <w:pPr>
        <w:shd w:val="clear" w:color="auto" w:fill="FFFFFF"/>
        <w:spacing w:after="0" w:line="240" w:lineRule="auto"/>
      </w:pPr>
    </w:p>
    <w:p w14:paraId="484AD391" w14:textId="77777777" w:rsidR="00E4167A" w:rsidRDefault="00E4167A" w:rsidP="00E416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 xml:space="preserve"> § 2</w:t>
      </w:r>
    </w:p>
    <w:p w14:paraId="79A339B7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TERMIN WYKONANIA UMOWY</w:t>
      </w:r>
    </w:p>
    <w:p w14:paraId="05EA0BB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ED0CE49" w14:textId="74B19F10" w:rsidR="00E4167A" w:rsidRPr="00934DF9" w:rsidRDefault="00E4167A" w:rsidP="00410A2A">
      <w:pPr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Strony ustalają termin wykonania  przedmiotu  umowy: </w:t>
      </w:r>
      <w:r>
        <w:rPr>
          <w:rFonts w:ascii="Times New Roman" w:hAnsi="Times New Roman" w:cs="Times New Roman"/>
          <w:sz w:val="24"/>
          <w:szCs w:val="24"/>
        </w:rPr>
        <w:t xml:space="preserve"> do dnia </w:t>
      </w:r>
      <w:r w:rsidR="00934DF9" w:rsidRPr="00934DF9">
        <w:rPr>
          <w:rFonts w:ascii="Times New Roman" w:hAnsi="Times New Roman" w:cs="Times New Roman"/>
          <w:sz w:val="24"/>
          <w:szCs w:val="24"/>
        </w:rPr>
        <w:t>………..</w:t>
      </w:r>
      <w:r w:rsidRPr="00934DF9">
        <w:rPr>
          <w:rFonts w:ascii="Times New Roman" w:hAnsi="Times New Roman" w:cs="Times New Roman"/>
          <w:sz w:val="24"/>
          <w:szCs w:val="24"/>
        </w:rPr>
        <w:t xml:space="preserve"> r.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tj </w:t>
      </w:r>
      <w:r w:rsidR="00D95172">
        <w:rPr>
          <w:rFonts w:ascii="Times New Roman" w:hAnsi="Times New Roman" w:cs="Times New Roman"/>
          <w:sz w:val="24"/>
          <w:szCs w:val="24"/>
        </w:rPr>
        <w:t>1 miesiąca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od dnia podpisania umowy</w:t>
      </w:r>
    </w:p>
    <w:p w14:paraId="2B86C00E" w14:textId="77777777" w:rsidR="00E4167A" w:rsidRDefault="00E4167A" w:rsidP="00E4167A">
      <w:pPr>
        <w:tabs>
          <w:tab w:val="num" w:pos="284"/>
        </w:tabs>
        <w:spacing w:after="0" w:line="240" w:lineRule="auto"/>
        <w:ind w:hanging="720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B82A48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§ 3</w:t>
      </w:r>
    </w:p>
    <w:p w14:paraId="0DEF189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WYNAGRODZENIE</w:t>
      </w:r>
    </w:p>
    <w:p w14:paraId="288F971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7A47B0B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Strony ustalają, że obowiązującą ich formą wynagrodzenia zgodnie wybraną ofertą Wykonawcy, jest wynagrodzenie w formie ryczałtowej.</w:t>
      </w:r>
    </w:p>
    <w:p w14:paraId="6C110A1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Wysokość wynagrodzenia ustalona w oparciu o kosztorys uproszczony ofertowy stanowiący integralną część umowy wynosi</w:t>
      </w:r>
      <w:r w:rsidRPr="005460E9">
        <w:rPr>
          <w:rFonts w:ascii="Times New Roman" w:hAnsi="Times New Roman" w:cs="Times New Roman"/>
          <w:i/>
          <w:sz w:val="24"/>
          <w:szCs w:val="24"/>
        </w:rPr>
        <w:t>:</w:t>
      </w:r>
    </w:p>
    <w:p w14:paraId="6BC9A278" w14:textId="067091E4" w:rsidR="00E4167A" w:rsidRDefault="00E4167A" w:rsidP="00934DF9">
      <w:pPr>
        <w:pStyle w:val="NormalnyWeb"/>
        <w:jc w:val="both"/>
      </w:pPr>
      <w:r>
        <w:t xml:space="preserve">brutto: </w:t>
      </w:r>
      <w:r w:rsidR="00934DF9">
        <w:t>………………………….</w:t>
      </w:r>
      <w:r w:rsidR="00D95172">
        <w:t xml:space="preserve"> </w:t>
      </w:r>
      <w:r w:rsidR="00934DF9">
        <w:t>wraz z podatkiem Vat</w:t>
      </w:r>
      <w:r w:rsidR="00D95172">
        <w:t xml:space="preserve">, </w:t>
      </w:r>
      <w:r>
        <w:t>słownie złotych</w:t>
      </w:r>
      <w:r w:rsidR="00934DF9">
        <w:t xml:space="preserve"> brutto</w:t>
      </w:r>
      <w:r>
        <w:t>:</w:t>
      </w:r>
      <w:r w:rsidR="00934DF9">
        <w:t>………………</w:t>
      </w:r>
    </w:p>
    <w:p w14:paraId="1F6728B6" w14:textId="594E32F0" w:rsidR="00E4167A" w:rsidRPr="00421BFC" w:rsidRDefault="00E4167A" w:rsidP="00421BFC">
      <w:pPr>
        <w:pStyle w:val="Akapitzlist"/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Times New Roman" w:hAnsi="Times New Roman"/>
          <w:color w:val="000000"/>
          <w:kern w:val="24"/>
          <w:sz w:val="24"/>
          <w:szCs w:val="24"/>
        </w:rPr>
      </w:pP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lastRenderedPageBreak/>
        <w:t>Ilekroć w umowie jest mowa o wynagrodzeniu należy przez to rozumieć</w:t>
      </w:r>
      <w:r w:rsidR="00421BFC"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 xml:space="preserve"> </w:t>
      </w: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>wynagrodzenie brutto określone w ust. 2.</w:t>
      </w:r>
    </w:p>
    <w:p w14:paraId="5391833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Wynagrodzenie za roboty budowlane obejmuje wszystkie koszty nie</w:t>
      </w:r>
      <w:r>
        <w:rPr>
          <w:rFonts w:ascii="Times New Roman" w:hAnsi="Times New Roman" w:cs="Times New Roman"/>
          <w:sz w:val="24"/>
          <w:szCs w:val="24"/>
        </w:rPr>
        <w:t xml:space="preserve">zbędne do wykonania przedmiotu </w:t>
      </w:r>
      <w:r w:rsidRPr="005460E9">
        <w:rPr>
          <w:rFonts w:ascii="Times New Roman" w:hAnsi="Times New Roman" w:cs="Times New Roman"/>
          <w:sz w:val="24"/>
          <w:szCs w:val="24"/>
        </w:rPr>
        <w:t xml:space="preserve">umowy w szczególności: </w:t>
      </w:r>
      <w:r w:rsidRPr="005460E9">
        <w:rPr>
          <w:rFonts w:ascii="Times New Roman" w:hAnsi="Times New Roman" w:cs="Times New Roman"/>
          <w:color w:val="000000"/>
          <w:sz w:val="24"/>
          <w:szCs w:val="24"/>
        </w:rPr>
        <w:t>koszty realizacji prac i obowiązków wymienionych w § 4 ust. 2.</w:t>
      </w:r>
    </w:p>
    <w:p w14:paraId="1064B30C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color w:val="000000"/>
          <w:sz w:val="24"/>
          <w:szCs w:val="24"/>
        </w:rPr>
        <w:t>Przyjęta stawka VAT do ustalenia wynagrodzenia ustalona została w oparciu o przepisy ustawy o podatku VAT od towarów i usług obowiązujące w dniu złożenia oferty.</w:t>
      </w:r>
    </w:p>
    <w:p w14:paraId="02359ED1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Przy wystawianiu faktury, zostanie zastosowana stawka podatku od towarów i usług obowiązująca w dniu jej wystawienia (w dniu powstania obowiązku podatkowego).</w:t>
      </w:r>
    </w:p>
    <w:p w14:paraId="5E1A6807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 xml:space="preserve">Rozliczenie Wykonawcy za roboty będzie się odbywało na podstawie faktury końcowej. </w:t>
      </w:r>
    </w:p>
    <w:p w14:paraId="3615C5EA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Podstawą wystawienia faktury końcowej jest protokół odbioru końcowego przedmiotu umowy.</w:t>
      </w:r>
    </w:p>
    <w:p w14:paraId="7C5665AA" w14:textId="397D797C" w:rsidR="00E4167A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pacing w:val="8"/>
          <w:sz w:val="24"/>
          <w:szCs w:val="24"/>
        </w:rPr>
        <w:t xml:space="preserve">Termin płatności faktur </w:t>
      </w:r>
      <w:r w:rsidRPr="005460E9">
        <w:rPr>
          <w:rFonts w:ascii="Times New Roman" w:hAnsi="Times New Roman" w:cs="Times New Roman"/>
          <w:sz w:val="24"/>
          <w:szCs w:val="24"/>
        </w:rPr>
        <w:t xml:space="preserve">wynosi do </w:t>
      </w:r>
      <w:r w:rsidR="00934DF9">
        <w:rPr>
          <w:rFonts w:ascii="Times New Roman" w:hAnsi="Times New Roman" w:cs="Times New Roman"/>
          <w:sz w:val="24"/>
          <w:szCs w:val="24"/>
        </w:rPr>
        <w:t>30</w:t>
      </w:r>
      <w:r w:rsidRPr="005460E9">
        <w:rPr>
          <w:rFonts w:ascii="Times New Roman" w:hAnsi="Times New Roman" w:cs="Times New Roman"/>
          <w:sz w:val="24"/>
          <w:szCs w:val="24"/>
        </w:rPr>
        <w:t xml:space="preserve"> dni licząc od daty otrzymania przez Zamawiającego łącznie: faktury wraz z podpisanym protokołem </w:t>
      </w:r>
      <w:r w:rsidRPr="005460E9">
        <w:rPr>
          <w:rFonts w:ascii="Times New Roman" w:hAnsi="Times New Roman" w:cs="Times New Roman"/>
          <w:spacing w:val="8"/>
          <w:sz w:val="24"/>
          <w:szCs w:val="24"/>
        </w:rPr>
        <w:t>odbioru robót</w:t>
      </w:r>
      <w:r w:rsidRPr="005460E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AFC6E8E" w14:textId="5FB32B62" w:rsidR="002C4720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Faktur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będ</w:t>
      </w:r>
      <w:r w:rsidR="002C4720">
        <w:rPr>
          <w:rFonts w:ascii="Times New Roman" w:hAnsi="Times New Roman" w:cs="Times New Roman"/>
          <w:sz w:val="24"/>
          <w:szCs w:val="24"/>
        </w:rPr>
        <w:t>zie</w:t>
      </w:r>
      <w:r w:rsidRPr="002C4720">
        <w:rPr>
          <w:rFonts w:ascii="Times New Roman" w:hAnsi="Times New Roman" w:cs="Times New Roman"/>
          <w:sz w:val="24"/>
          <w:szCs w:val="24"/>
        </w:rPr>
        <w:t xml:space="preserve"> płatn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przelewem na  konto Wykonawcy. </w:t>
      </w:r>
      <w:r w:rsidR="002C4720" w:rsidRPr="002C4720">
        <w:rPr>
          <w:rFonts w:ascii="Times New Roman" w:hAnsi="Times New Roman" w:cs="Times New Roman"/>
          <w:sz w:val="24"/>
          <w:szCs w:val="24"/>
        </w:rPr>
        <w:t xml:space="preserve">Fakturę należy wystawić z następującymi danymi: </w:t>
      </w:r>
    </w:p>
    <w:p w14:paraId="712A23EF" w14:textId="77777777" w:rsidR="002C4720" w:rsidRPr="002C4720" w:rsidRDefault="002C4720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Nabywca: Gmina Fałków, ul. Zamkowa 1A, 26-260 Fałków, NIP : 658-187-20-63</w:t>
      </w:r>
    </w:p>
    <w:p w14:paraId="78B18CD2" w14:textId="46FCF270" w:rsidR="002C4720" w:rsidRPr="002C4720" w:rsidRDefault="000144CA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720" w:rsidRPr="002C4720">
        <w:rPr>
          <w:rFonts w:ascii="Times New Roman" w:hAnsi="Times New Roman" w:cs="Times New Roman"/>
          <w:sz w:val="24"/>
          <w:szCs w:val="24"/>
        </w:rPr>
        <w:t>Odbiorca: Gmina Fałków, ul. Zamkowa 1A, 26-260 Fałków, NIP : 658-187-20-63</w:t>
      </w:r>
    </w:p>
    <w:p w14:paraId="04CED05B" w14:textId="77777777" w:rsidR="000144CA" w:rsidRPr="000144CA" w:rsidRDefault="000144C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0D1BEACF" w14:textId="7E109BDA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Zamawiający zastrzega sobie prawo rozliczenia płatności wynikających z umowy za pośrednictwem metody podzielnej płatności (split payment) przewidzianego w przepisach ustawy o podatku od towarów i usług.</w:t>
      </w:r>
    </w:p>
    <w:p w14:paraId="030BC013" w14:textId="37332A14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Wykonawca oświadcza, że rachunek bankowy wskazany na fakturze:</w:t>
      </w:r>
    </w:p>
    <w:p w14:paraId="74D44735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a)  Jest rachunkiem umożliwiającym płatność w ramach mechanizmu podzielnej płatności, o której mowa powyżej,</w:t>
      </w:r>
    </w:p>
    <w:p w14:paraId="0EBC9FD7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754CAE94" w14:textId="0295F686" w:rsidR="000144CA" w:rsidRPr="000144CA" w:rsidRDefault="000144CA" w:rsidP="000144C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11.3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 xml:space="preserve"> W przypadku gdy rachunek bankowy  Wykonawcy  nie spełnia warunków określonych w pkt 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>.2 pkt b)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19D25BCE" w14:textId="4618875D" w:rsidR="000144CA" w:rsidRPr="000144CA" w:rsidRDefault="000144CA" w:rsidP="00410A2A">
      <w:pPr>
        <w:pStyle w:val="Akapitzlist"/>
        <w:numPr>
          <w:ilvl w:val="1"/>
          <w:numId w:val="3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przypadku zamiaru złożenia ustrukturyzowanej faktury Wykonawca  proszony jest o poinformowanie Zamawiającego  o swoim zamiarze w terminie 7 dni przed terminem jej złożenia. Zamawiający niezwłocznie przekaże wykonawcy informację o numerze konta na platformie PEF.</w:t>
      </w:r>
    </w:p>
    <w:p w14:paraId="19872BC9" w14:textId="4E743E03" w:rsidR="00E4167A" w:rsidRPr="005460E9" w:rsidRDefault="00E4167A" w:rsidP="000144CA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433290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4</w:t>
      </w:r>
    </w:p>
    <w:p w14:paraId="60F78891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33EFC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OBOWIĄZKI WYKONAWCY I ZAMAWIAJĄCEGO</w:t>
      </w:r>
    </w:p>
    <w:p w14:paraId="7272C53C" w14:textId="77777777" w:rsidR="00E4167A" w:rsidRPr="00220023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  <w:t>D</w:t>
      </w:r>
      <w:r>
        <w:rPr>
          <w:rFonts w:ascii="Times New Roman" w:eastAsia="SimSun" w:hAnsi="Times New Roman" w:cs="Times New Roman"/>
          <w:color w:val="000000"/>
          <w:spacing w:val="-2"/>
          <w:kern w:val="1"/>
          <w:sz w:val="24"/>
          <w:szCs w:val="24"/>
          <w:lang w:bidi="en-US"/>
        </w:rPr>
        <w:t>o obowiązków Zamawiającego należy:</w:t>
      </w:r>
    </w:p>
    <w:p w14:paraId="38058230" w14:textId="2B4459B9" w:rsidR="00E4167A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przekazanie Wykonawcy terenu robót, dokumentacji projektowej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-przedmiarów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;</w:t>
      </w:r>
    </w:p>
    <w:p w14:paraId="46603AC9" w14:textId="77777777" w:rsidR="00E4167A" w:rsidRPr="00220023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>dokonanie czynności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odbioru przedmiotu umowy.</w:t>
      </w:r>
    </w:p>
    <w:p w14:paraId="74BC1891" w14:textId="77777777" w:rsidR="00E4167A" w:rsidRPr="00B05E20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>Do obowiązków Wykonawcy należy:</w:t>
      </w:r>
    </w:p>
    <w:p w14:paraId="6F0773ED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urządzenie, zagospodarowanie i zabezpieczenie terenu robót oraz utrzymanie w/w składników w należytym stanie, </w:t>
      </w:r>
    </w:p>
    <w:p w14:paraId="0BF731AE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 xml:space="preserve">wykonanie 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przedmiotu umowy zgodnie z umową, aktualnie obowiązującymi przepisami,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>aktualnym stanem wiedzy technicznej,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 prawem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 xml:space="preserve">budowlanym,  wydanymi na jego podstawie aktami wykonawczymi i innymi obwiązującymi w tym zakresie </w:t>
      </w: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przepisami prawa,</w:t>
      </w:r>
    </w:p>
    <w:p w14:paraId="253986F3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lastRenderedPageBreak/>
        <w:t>organizowania pracy zgodnie z warunkami bhp i socjalnymi określonymi w przepisach szczegółowych,</w:t>
      </w:r>
    </w:p>
    <w:p w14:paraId="2AFAEE99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zabezpieczenie terenu robót przed dostępem osób postronnych oraz zapewnienie dozoru robót,</w:t>
      </w:r>
    </w:p>
    <w:p w14:paraId="77A020A5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doprowadzenia do należytego stanu i porządku  terenu robót po wykonanych robotach,</w:t>
      </w:r>
    </w:p>
    <w:p w14:paraId="55115B91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dostarczenie Zamawiającemu kompletu dokumentów odbiorowych.</w:t>
      </w:r>
    </w:p>
    <w:p w14:paraId="15F2ACCF" w14:textId="77777777" w:rsidR="00E4167A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umożliwienia wstępu na teren robót pracownikom organów państwowego nadzoru budowlanego, do których należy wykonywanie zadań określonych ustawą Prawo budowlane.</w:t>
      </w:r>
    </w:p>
    <w:p w14:paraId="19DC4097" w14:textId="77777777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zabezpieczenia robót na czas ewentualnych przerw w ich realizacji.</w:t>
      </w:r>
    </w:p>
    <w:p w14:paraId="31A6ADF5" w14:textId="77777777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Materiały użyte do wykonania przedmiotu umowy powinny odpowiadać, co do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jakości, wymogom wyrobów dopuszczonych do obrotu i stosowania w budownictwie stosownie do art. 10 ustawy Prawo budowlane. Na każde </w:t>
      </w: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żądanie Zamawiającego, Wykonawca zobowiązany jest okazać w stosunku do wskazanych materiałów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deklarację właściwości użytkowych lub krajową deklarację zgodności z Polską Normą lub Aprobatą techniczną dla wbudowanych  materiałów. </w:t>
      </w:r>
      <w:r>
        <w:rPr>
          <w:rFonts w:ascii="Times New Roman" w:eastAsia="SimSun" w:hAnsi="Times New Roman" w:cs="Times New Roman"/>
          <w:color w:val="000000"/>
          <w:spacing w:val="-2"/>
          <w:kern w:val="1"/>
          <w:sz w:val="24"/>
          <w:szCs w:val="24"/>
          <w:lang w:bidi="en-US"/>
        </w:rPr>
        <w:t xml:space="preserve">Komplet w/w dokumentów Wykonawca przekaże Zamawiającemu po zakończeniu robót, a przed odbiorem przedmiotu umowy. </w:t>
      </w:r>
    </w:p>
    <w:p w14:paraId="626C6652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jest obowiązany informować 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o wszystkich problemach lub okolicznościach, które mogą mieć wpływ na jakość i termin wykonania przedmiotu umowy, w tym poinformować o niemożności wykonania przedmiotu umowy w terminie umownym.</w:t>
      </w:r>
    </w:p>
    <w:p w14:paraId="739E3B37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obowiązany jest stosować się do wszystkich poleceń Zamawiającego, zgodnie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br/>
        <w:t>z obowiązującym prawem.</w:t>
      </w:r>
    </w:p>
    <w:p w14:paraId="1852AE9C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70153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5</w:t>
      </w:r>
    </w:p>
    <w:p w14:paraId="48EAD5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40B1D26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ODPOWIEDZIALNOŚĆ WYKONAWCY</w:t>
      </w:r>
    </w:p>
    <w:p w14:paraId="696A377C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ADF737A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ponosi odpowiedzialność za szkody wyrządzone Zamawiającemu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br/>
        <w:t>i osobom trzecim w związku z  prowadzonymi robotami lub z powodu niewykonania lub niewłaściwego wykonania umowy.</w:t>
      </w:r>
    </w:p>
    <w:p w14:paraId="595DEA95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ponosi pełną odpowiedzialność za właściwe wykonanie robót, zapewnienie BHP i warunków bezpieczeństwa oraz metody organizacyjno – technologiczne stosowane na terenie prowadzenia robót.</w:t>
      </w:r>
    </w:p>
    <w:p w14:paraId="02FD391D" w14:textId="77777777" w:rsidR="00E4167A" w:rsidRPr="008223E1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Strony zgodnie ustalają, że nie wywiązywanie się z przyjętych zobowiązań przewidzianych   w niniejszej umowie będzie wywoływało skutki wynikające z niniejszej umowy i obowiązujących  przepisów  prawnych.</w:t>
      </w:r>
    </w:p>
    <w:p w14:paraId="4784BEFD" w14:textId="77777777" w:rsidR="00E4167A" w:rsidRDefault="00E4167A" w:rsidP="00E4167A">
      <w:pPr>
        <w:tabs>
          <w:tab w:val="left" w:pos="284"/>
        </w:tabs>
        <w:spacing w:after="0" w:line="240" w:lineRule="auto"/>
        <w:ind w:right="-2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4A9FC541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§ 6</w:t>
      </w:r>
    </w:p>
    <w:p w14:paraId="6E5F3B2F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</w:p>
    <w:p w14:paraId="566E5B7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ODBIÓR PRZEDMIOTU UMOWY</w:t>
      </w:r>
    </w:p>
    <w:p w14:paraId="62B85C9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55C5F88E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zgłasza Zamawiającemu o terminie zakończenia robót i gotowości do ich odbioru końcowego</w:t>
      </w:r>
    </w:p>
    <w:p w14:paraId="26DD53A7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Warunkiem zgłoszenia Zamawiającemu przez Wykonawcę gotowości do odbioru jest ich zakończenie</w:t>
      </w:r>
    </w:p>
    <w:p w14:paraId="13DEEF02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 ciągu 14-tu dni roboczych od daty doręczenia zgłoszenia gotowości do odbioru końcowego, Zamawiający dokona odbioru robót.</w:t>
      </w:r>
    </w:p>
    <w:p w14:paraId="6A83E230" w14:textId="7832C6ED" w:rsidR="00E4167A" w:rsidRDefault="00E4167A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608929B2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7</w:t>
      </w:r>
    </w:p>
    <w:p w14:paraId="09117ED7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F3BA42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RĘKOJMIA i GWARANCJA</w:t>
      </w:r>
    </w:p>
    <w:p w14:paraId="2E15E9F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9BCF183" w14:textId="1F834DE5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lastRenderedPageBreak/>
        <w:t xml:space="preserve">Okres </w:t>
      </w:r>
      <w:r w:rsidR="006D5804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gwarancji/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rękojmi na przedmiot umowy ustala się na </w:t>
      </w:r>
      <w:r w:rsidRPr="007D5F1D"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>12 miesięcy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 od daty odbioru przedmiotu umowy.</w:t>
      </w:r>
    </w:p>
    <w:p w14:paraId="0089E717" w14:textId="77777777" w:rsidR="00E4167A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 wystąpienia usterek w okresie trwania rękojmi Wykonawca zobowiązuje się do przystąpienia do ich usunięcia w ciągu 3 dni licząc od daty powiadomienia przez Zamawiającego w formie pisemnej.</w:t>
      </w:r>
    </w:p>
    <w:p w14:paraId="45730F2F" w14:textId="77777777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Termin usunięcia usterek określi Zamawiający w uzgodnieniu z Wykonawcą.</w:t>
      </w:r>
    </w:p>
    <w:p w14:paraId="6A1A4FE5" w14:textId="77777777" w:rsidR="00E4167A" w:rsidRDefault="00E4167A" w:rsidP="00E4167A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E77F6FC" w14:textId="77777777" w:rsidR="00E4167A" w:rsidRDefault="00E4167A" w:rsidP="00E4167A">
      <w:pPr>
        <w:tabs>
          <w:tab w:val="left" w:pos="284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8</w:t>
      </w:r>
    </w:p>
    <w:p w14:paraId="2B4ADF8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26D86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KARY UMOWNE I ODSZKODOWANIA</w:t>
      </w:r>
    </w:p>
    <w:p w14:paraId="6ED7254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4EBDF12E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zapłaci Zamawiającemu kary umowne za:</w:t>
      </w:r>
    </w:p>
    <w:p w14:paraId="67DA4A33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zwłokę w wykonaniu przedmiotu umowy - w wysokości 1 % wynagrodzenia, za każdy dzień zwłoki,</w:t>
      </w:r>
    </w:p>
    <w:p w14:paraId="3C5D7439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za zwłokę w usunięciu usterek stwierdzonych w okresie rękojmi w wysokości 0,3% wynagrodzenia za każdy dzień zwłoki licząc od upływu terminu wyznaczonego na usuniecie wad czy usterek, </w:t>
      </w:r>
    </w:p>
    <w:p w14:paraId="6840858C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przez Zamawiającego z przyczyn zależnych od Wykonawcy w wysokości 20 % wynagrodzenia.</w:t>
      </w:r>
    </w:p>
    <w:p w14:paraId="0E5039B5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Zamawiający może dokonać potrącenia wymagalnych kar umownych z odsetkami ustawowymi za opóźnienie z wynagrodzenia Wykonawcy, składając właściwe oświadczenie.</w:t>
      </w:r>
    </w:p>
    <w:p w14:paraId="36C2932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9</w:t>
      </w:r>
    </w:p>
    <w:p w14:paraId="6194BE3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2252763D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UMOWNE ODSTĄPIENIE OD UMOWY</w:t>
      </w:r>
    </w:p>
    <w:p w14:paraId="508EBA5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0E9017BE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Zamawiającemu przysługuje prawo odstąpienia od umowy w ciągu 30 dni od zaistnienia niżej wymienionych okoliczności:</w:t>
      </w:r>
    </w:p>
    <w:p w14:paraId="48EB8FF7" w14:textId="77777777" w:rsidR="00E4167A" w:rsidRDefault="00E4167A" w:rsidP="00410A2A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nie realizuje z przyczyn leżących po jego stronie przedmiotu umowy i przerwa ta trwa dłużej niż 14 dni, chyba że przerwa jest uzasadniona technologicznie </w:t>
      </w:r>
    </w:p>
    <w:p w14:paraId="0FFEDC90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powinno nastąpić na piśmie pod rygorem nieważności i zawierać uzasadnienie.</w:t>
      </w:r>
    </w:p>
    <w:p w14:paraId="3F602E05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wypadku odstąpienia od umowy strony obowiązują następujące zasady:</w:t>
      </w:r>
    </w:p>
    <w:p w14:paraId="67D2480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w terminie 14 dni od daty odstąpienia od umowy Wykonawca przy udziale Zamawiającego sporządzi  inwentaryzację robót wg stanu na dzień  odstąpienia,</w:t>
      </w:r>
    </w:p>
    <w:p w14:paraId="09217EE6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 razie, gdy Wykonawca nie sporządzi inwentaryzacji, o której mowa w pkt 1, Zamawiający może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powierzyć sporządzenie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inwentaryzacji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innej osobie i żądać zwrotu od Wykonawcy kosztów poniesionych z tego tytułu,</w:t>
      </w:r>
    </w:p>
    <w:p w14:paraId="650DEEEE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zabezpieczy przerwane roboty w zakresie obustronnie uzgodnionym,</w:t>
      </w:r>
    </w:p>
    <w:p w14:paraId="6294153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koszty zabezpieczenia przerwanych robót ponosi Wykonawca, jeżeli odstąpienie od umowy następuje z przyczyn leżących po jego stronie.</w:t>
      </w:r>
    </w:p>
    <w:p w14:paraId="65FE1F37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przypadku, o którym mowa w ust. 1 Wykonawcy przysługuje wynagrodzenie za roboty budowlane wykonane do dnia odstąpienia, o ile zostały wykonane zgodnie z umową i odebrane.</w:t>
      </w:r>
    </w:p>
    <w:p w14:paraId="6818BFE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§10</w:t>
      </w:r>
    </w:p>
    <w:p w14:paraId="1886A80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00E90DB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ZMIANY POSTANOWIEŃ UMOWY</w:t>
      </w:r>
    </w:p>
    <w:p w14:paraId="07BF8138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58CCF81E" w14:textId="77777777" w:rsidR="00E4167A" w:rsidRDefault="00E4167A" w:rsidP="00E4167A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Wszystkie zmiany umowy wymagają formy pisemnej (aneks do umowy) pod rygorem nieważności. </w:t>
      </w:r>
    </w:p>
    <w:p w14:paraId="18013F0F" w14:textId="77777777" w:rsidR="00E4167A" w:rsidRDefault="00E4167A" w:rsidP="00E4167A">
      <w:pPr>
        <w:spacing w:after="12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lastRenderedPageBreak/>
        <w:t>§ 11</w:t>
      </w:r>
    </w:p>
    <w:p w14:paraId="02DCEAE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ROZSTRZYGANIE SPORÓW</w:t>
      </w:r>
    </w:p>
    <w:p w14:paraId="702C928E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8FF4E57" w14:textId="77777777" w:rsidR="00E4167A" w:rsidRDefault="00E4167A" w:rsidP="00E4167A">
      <w:pPr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Ewentualne spory mogące powstać na tle realizacji niniejszej umowy rozstrzygane będą przez sąd właściwy miejscowo dla siedziby Zamawiającego.</w:t>
      </w:r>
    </w:p>
    <w:p w14:paraId="756D6101" w14:textId="77777777" w:rsidR="00E4167A" w:rsidRDefault="00E4167A" w:rsidP="00E4167A">
      <w:pPr>
        <w:spacing w:after="0" w:line="240" w:lineRule="auto"/>
        <w:ind w:firstLine="425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02F57E2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12</w:t>
      </w:r>
    </w:p>
    <w:p w14:paraId="334B179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2D51FA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POSTANOWIENIA KOŃCOWE</w:t>
      </w:r>
    </w:p>
    <w:p w14:paraId="252C0E1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624E8E3" w14:textId="77777777" w:rsidR="00E4167A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sprawach nieuregulowanych umową mają zastosowanie przepisy Kodeksu Cywilnego.</w:t>
      </w:r>
    </w:p>
    <w:p w14:paraId="78709D9C" w14:textId="3FC3799F" w:rsidR="00E4167A" w:rsidRPr="006D5804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Integralną część umowy stanowi: 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oferta Wykonawcy,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dokumentacja projektowa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kosztorys ofertow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35B5AE4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13</w:t>
      </w:r>
    </w:p>
    <w:p w14:paraId="32BAA1FD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CE5337D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 xml:space="preserve">PRZETWARZANIE DANYCH OSOBOWYCH W RAMACH POSTĘPOWANIA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br/>
        <w:t>O UDZIELENIE ZAMÓWIENIA.</w:t>
      </w:r>
    </w:p>
    <w:p w14:paraId="3FF50E50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</w:p>
    <w:p w14:paraId="3732ECFA" w14:textId="77777777" w:rsidR="00E4167A" w:rsidRDefault="00E4167A" w:rsidP="00410A2A">
      <w:pPr>
        <w:numPr>
          <w:ilvl w:val="0"/>
          <w:numId w:val="21"/>
        </w:numPr>
        <w:suppressAutoHyphens/>
        <w:spacing w:after="68" w:line="276" w:lineRule="auto"/>
        <w:jc w:val="both"/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niniejszym oświadcza, że przekazał osobom fizycznym, których dane osobowe </w:t>
      </w:r>
      <w:r>
        <w:rPr>
          <w:rFonts w:ascii="Times New Roman" w:hAnsi="Times New Roman" w:cs="Times New Roman"/>
          <w:bCs/>
          <w:sz w:val="24"/>
          <w:szCs w:val="24"/>
        </w:rPr>
        <w:t xml:space="preserve">zostały udostępnione Zamawiającemu </w:t>
      </w:r>
      <w:r>
        <w:rPr>
          <w:rFonts w:ascii="Times New Roman" w:hAnsi="Times New Roman" w:cs="Times New Roman"/>
          <w:sz w:val="24"/>
          <w:szCs w:val="24"/>
        </w:rPr>
        <w:t xml:space="preserve">w postępowaniu o udzielenie zamówienia publicznego w wyniku którego została zawarta niniejsza umowa lub na etapie zawarcia niniejszej umowy, informację o udostępnieniu tych danych osobowych obejmującą elementy treści wskazane w art. 14 Rozporządzenia Parlamentu Europejskiego i Rady (UE) 2016/679 z dnia 27 kwietnia 2016 r. w sprawie ochrony osób fizycznych w związku z przetwarzaniem danych osobowych i w sprawie swobodnego przepływu takich danych oraz uchylenia dyrektywy 95/46/WE (ogólne rozporządzenie o ochronie danych) </w:t>
      </w:r>
    </w:p>
    <w:p w14:paraId="37BA0B76" w14:textId="77777777" w:rsidR="00E4167A" w:rsidRDefault="00E4167A" w:rsidP="00410A2A">
      <w:pPr>
        <w:numPr>
          <w:ilvl w:val="0"/>
          <w:numId w:val="21"/>
        </w:numPr>
        <w:tabs>
          <w:tab w:val="left" w:pos="0"/>
        </w:tabs>
        <w:suppressAutoHyphens/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  <w:t>Wykonawca zobowiązuje się przekazywać informację o której mowa w ust. 1 wszystkim osobom fizycznym których dane zostaną w przyszłości udostępnione Zamawiającemu w związku z realizacją niniejszej umowy.</w:t>
      </w:r>
    </w:p>
    <w:p w14:paraId="77568322" w14:textId="77777777" w:rsidR="00E4167A" w:rsidRDefault="00E4167A" w:rsidP="00E4167A">
      <w:pPr>
        <w:tabs>
          <w:tab w:val="left" w:pos="0"/>
        </w:tabs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</w:p>
    <w:p w14:paraId="4CF1A450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14</w:t>
      </w:r>
    </w:p>
    <w:p w14:paraId="6D397FBB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51E60DA3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937">
        <w:rPr>
          <w:rFonts w:ascii="Times New Roman" w:hAnsi="Times New Roman"/>
          <w:sz w:val="24"/>
          <w:szCs w:val="24"/>
        </w:rPr>
        <w:t>Umowę niniejszą sporządzono w 2 jednobrzmiąc</w:t>
      </w:r>
      <w:r>
        <w:rPr>
          <w:rFonts w:ascii="Times New Roman" w:hAnsi="Times New Roman"/>
          <w:sz w:val="24"/>
          <w:szCs w:val="24"/>
        </w:rPr>
        <w:t xml:space="preserve">ych egzemplarzach po jednym dla </w:t>
      </w:r>
      <w:r w:rsidRPr="006B2937">
        <w:rPr>
          <w:rFonts w:ascii="Times New Roman" w:hAnsi="Times New Roman"/>
          <w:sz w:val="24"/>
          <w:szCs w:val="24"/>
        </w:rPr>
        <w:t>Zamawiającego i dla Wykonawcy</w:t>
      </w:r>
    </w:p>
    <w:p w14:paraId="262F27C1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144451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458D9FF5" w14:textId="3649C137" w:rsidR="00E4167A" w:rsidRDefault="00E4167A" w:rsidP="00421BFC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WYKONAWCA: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                                                              </w:t>
      </w:r>
      <w:r w:rsidR="00421BFC" w:rsidRP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ZAMAWIAJĄCY:</w:t>
      </w:r>
    </w:p>
    <w:p w14:paraId="653E4D3F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22266286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24D9EEF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59E7317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  ………………………………..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  <w:t>…………………………………</w:t>
      </w:r>
    </w:p>
    <w:p w14:paraId="1AB20CFA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</w:p>
    <w:sectPr w:rsidR="00E4167A" w:rsidSect="00C05E91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8E6E6" w14:textId="77777777" w:rsidR="00781997" w:rsidRDefault="00781997" w:rsidP="00E20424">
      <w:pPr>
        <w:spacing w:after="0" w:line="240" w:lineRule="auto"/>
      </w:pPr>
      <w:r>
        <w:separator/>
      </w:r>
    </w:p>
  </w:endnote>
  <w:endnote w:type="continuationSeparator" w:id="0">
    <w:p w14:paraId="45834E71" w14:textId="77777777" w:rsidR="00781997" w:rsidRDefault="00781997" w:rsidP="00E2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854565"/>
      <w:docPartObj>
        <w:docPartGallery w:val="Page Numbers (Bottom of Page)"/>
        <w:docPartUnique/>
      </w:docPartObj>
    </w:sdtPr>
    <w:sdtContent>
      <w:p w14:paraId="358AAE67" w14:textId="77777777" w:rsidR="00E20424" w:rsidRDefault="00E204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39B">
          <w:rPr>
            <w:noProof/>
          </w:rPr>
          <w:t>10</w:t>
        </w:r>
        <w:r>
          <w:fldChar w:fldCharType="end"/>
        </w:r>
      </w:p>
    </w:sdtContent>
  </w:sdt>
  <w:p w14:paraId="24516868" w14:textId="77777777" w:rsidR="00E20424" w:rsidRDefault="00E20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F082B" w14:textId="77777777" w:rsidR="00781997" w:rsidRDefault="00781997" w:rsidP="00E20424">
      <w:pPr>
        <w:spacing w:after="0" w:line="240" w:lineRule="auto"/>
      </w:pPr>
      <w:r>
        <w:separator/>
      </w:r>
    </w:p>
  </w:footnote>
  <w:footnote w:type="continuationSeparator" w:id="0">
    <w:p w14:paraId="2A13DC4B" w14:textId="77777777" w:rsidR="00781997" w:rsidRDefault="00781997" w:rsidP="00E20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color w:val="000000"/>
        <w:kern w:val="1"/>
        <w:sz w:val="24"/>
        <w:szCs w:val="24"/>
        <w:lang w:eastAsia="en-US" w:bidi="en-U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SimSun" w:cs="Times New Roman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  <w:color w:val="000000"/>
        <w:spacing w:val="6"/>
        <w:kern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4B7AD4"/>
    <w:multiLevelType w:val="hybridMultilevel"/>
    <w:tmpl w:val="4BF66E64"/>
    <w:lvl w:ilvl="0" w:tplc="04150017">
      <w:start w:val="1"/>
      <w:numFmt w:val="lowerLetter"/>
      <w:pStyle w:val="Styl2"/>
      <w:lvlText w:val="%1)"/>
      <w:lvlJc w:val="left"/>
      <w:pPr>
        <w:ind w:left="1068" w:hanging="360"/>
      </w:pPr>
    </w:lvl>
    <w:lvl w:ilvl="1" w:tplc="E1CE4668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5B12175A">
      <w:start w:val="1"/>
      <w:numFmt w:val="upperRoman"/>
      <w:lvlText w:val="%3."/>
      <w:lvlJc w:val="left"/>
      <w:pPr>
        <w:ind w:left="3048" w:hanging="720"/>
      </w:pPr>
      <w:rPr>
        <w:rFonts w:hint="default"/>
      </w:rPr>
    </w:lvl>
    <w:lvl w:ilvl="3" w:tplc="8E921814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 w:tplc="62F83A88">
      <w:start w:val="1"/>
      <w:numFmt w:val="lowerRoman"/>
      <w:lvlText w:val="%5."/>
      <w:lvlJc w:val="left"/>
      <w:pPr>
        <w:ind w:left="430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847F9"/>
    <w:multiLevelType w:val="hybridMultilevel"/>
    <w:tmpl w:val="C6F2C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957FC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FA7B2F"/>
    <w:multiLevelType w:val="hybridMultilevel"/>
    <w:tmpl w:val="C5D40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A245A"/>
    <w:multiLevelType w:val="multilevel"/>
    <w:tmpl w:val="835CD8C2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705FF"/>
    <w:multiLevelType w:val="hybridMultilevel"/>
    <w:tmpl w:val="791CA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0D4BAD"/>
    <w:multiLevelType w:val="multilevel"/>
    <w:tmpl w:val="F246FF3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6FC14FC"/>
    <w:multiLevelType w:val="hybridMultilevel"/>
    <w:tmpl w:val="8CA89A48"/>
    <w:lvl w:ilvl="0" w:tplc="52501B0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10022"/>
    <w:multiLevelType w:val="hybridMultilevel"/>
    <w:tmpl w:val="99E2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ED5F98"/>
    <w:multiLevelType w:val="hybridMultilevel"/>
    <w:tmpl w:val="F29CD4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B5D07"/>
    <w:multiLevelType w:val="hybridMultilevel"/>
    <w:tmpl w:val="A84295A0"/>
    <w:lvl w:ilvl="0" w:tplc="F604AA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653316B"/>
    <w:multiLevelType w:val="multilevel"/>
    <w:tmpl w:val="0B1EDB2E"/>
    <w:styleLink w:val="WW8Num1"/>
    <w:lvl w:ilvl="0">
      <w:start w:val="1"/>
      <w:numFmt w:val="lowerLetter"/>
      <w:lvlText w:val="%1)"/>
      <w:lvlJc w:val="left"/>
      <w:pPr>
        <w:ind w:left="180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91B5B3D"/>
    <w:multiLevelType w:val="hybridMultilevel"/>
    <w:tmpl w:val="FAE262D2"/>
    <w:lvl w:ilvl="0" w:tplc="C1F2F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80ABA"/>
    <w:multiLevelType w:val="multilevel"/>
    <w:tmpl w:val="46D009C0"/>
    <w:lvl w:ilvl="0">
      <w:start w:val="1"/>
      <w:numFmt w:val="decimal"/>
      <w:lvlText w:val="%1."/>
      <w:lvlJc w:val="left"/>
      <w:pPr>
        <w:ind w:left="8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4C5473E4"/>
    <w:multiLevelType w:val="hybridMultilevel"/>
    <w:tmpl w:val="5FFA7724"/>
    <w:lvl w:ilvl="0" w:tplc="FD265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8D78BE"/>
    <w:multiLevelType w:val="hybridMultilevel"/>
    <w:tmpl w:val="DB5AC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F41D41"/>
    <w:multiLevelType w:val="hybridMultilevel"/>
    <w:tmpl w:val="68B462AC"/>
    <w:lvl w:ilvl="0" w:tplc="D5720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65795A"/>
    <w:multiLevelType w:val="multilevel"/>
    <w:tmpl w:val="BC6E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29B1779"/>
    <w:multiLevelType w:val="hybridMultilevel"/>
    <w:tmpl w:val="13A28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417BD"/>
    <w:multiLevelType w:val="hybridMultilevel"/>
    <w:tmpl w:val="B390259C"/>
    <w:lvl w:ilvl="0" w:tplc="DC84364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D67B7C"/>
    <w:multiLevelType w:val="multilevel"/>
    <w:tmpl w:val="2A2669F6"/>
    <w:lvl w:ilvl="0">
      <w:start w:val="1"/>
      <w:numFmt w:val="decimal"/>
      <w:lvlText w:val="%1."/>
      <w:legacy w:legacy="1" w:legacySpace="0" w:legacyIndent="230"/>
      <w:lvlJc w:val="left"/>
      <w:rPr>
        <w:rFonts w:ascii="Calibri" w:eastAsia="Calibri" w:hAnsi="Calibri" w:cs="Times New Roman"/>
      </w:rPr>
    </w:lvl>
    <w:lvl w:ilvl="1">
      <w:start w:val="1"/>
      <w:numFmt w:val="decimal"/>
      <w:isLgl/>
      <w:lvlText w:val="%1.%2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6AD77713"/>
    <w:multiLevelType w:val="hybridMultilevel"/>
    <w:tmpl w:val="A9D62B5C"/>
    <w:lvl w:ilvl="0" w:tplc="CBF61B2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bCs w:val="0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F2F04"/>
    <w:multiLevelType w:val="hybridMultilevel"/>
    <w:tmpl w:val="DF08D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5284727"/>
    <w:multiLevelType w:val="hybridMultilevel"/>
    <w:tmpl w:val="03F64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C28FDD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D27B1"/>
    <w:multiLevelType w:val="multilevel"/>
    <w:tmpl w:val="FB0A338E"/>
    <w:styleLink w:val="WW8Num10"/>
    <w:lvl w:ilvl="0">
      <w:numFmt w:val="bullet"/>
      <w:lvlText w:val=""/>
      <w:lvlJc w:val="left"/>
      <w:pPr>
        <w:ind w:left="851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B31657E"/>
    <w:multiLevelType w:val="hybridMultilevel"/>
    <w:tmpl w:val="BD889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1C6891"/>
    <w:multiLevelType w:val="multilevel"/>
    <w:tmpl w:val="80D29BB4"/>
    <w:styleLink w:val="WW8Num5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96137066">
    <w:abstractNumId w:val="32"/>
  </w:num>
  <w:num w:numId="2" w16cid:durableId="1673752902">
    <w:abstractNumId w:val="35"/>
  </w:num>
  <w:num w:numId="3" w16cid:durableId="2070230127">
    <w:abstractNumId w:val="23"/>
  </w:num>
  <w:num w:numId="4" w16cid:durableId="260070400">
    <w:abstractNumId w:val="11"/>
  </w:num>
  <w:num w:numId="5" w16cid:durableId="2131195205">
    <w:abstractNumId w:val="8"/>
  </w:num>
  <w:num w:numId="6" w16cid:durableId="297079485">
    <w:abstractNumId w:val="13"/>
  </w:num>
  <w:num w:numId="7" w16cid:durableId="1326666077">
    <w:abstractNumId w:val="7"/>
  </w:num>
  <w:num w:numId="8" w16cid:durableId="106704840">
    <w:abstractNumId w:val="19"/>
  </w:num>
  <w:num w:numId="9" w16cid:durableId="366412103">
    <w:abstractNumId w:val="5"/>
  </w:num>
  <w:num w:numId="10" w16cid:durableId="1835948207">
    <w:abstractNumId w:val="26"/>
  </w:num>
  <w:num w:numId="11" w16cid:durableId="791439283">
    <w:abstractNumId w:val="17"/>
  </w:num>
  <w:num w:numId="12" w16cid:durableId="491339767">
    <w:abstractNumId w:val="22"/>
  </w:num>
  <w:num w:numId="13" w16cid:durableId="1076828541">
    <w:abstractNumId w:val="24"/>
  </w:num>
  <w:num w:numId="14" w16cid:durableId="582110911">
    <w:abstractNumId w:val="20"/>
  </w:num>
  <w:num w:numId="15" w16cid:durableId="217323177">
    <w:abstractNumId w:val="38"/>
  </w:num>
  <w:num w:numId="16" w16cid:durableId="1181548944">
    <w:abstractNumId w:val="36"/>
  </w:num>
  <w:num w:numId="17" w16cid:durableId="1759716187">
    <w:abstractNumId w:val="10"/>
  </w:num>
  <w:num w:numId="18" w16cid:durableId="495536439">
    <w:abstractNumId w:val="0"/>
  </w:num>
  <w:num w:numId="19" w16cid:durableId="1828327056">
    <w:abstractNumId w:val="1"/>
  </w:num>
  <w:num w:numId="20" w16cid:durableId="863979815">
    <w:abstractNumId w:val="2"/>
  </w:num>
  <w:num w:numId="21" w16cid:durableId="1427925710">
    <w:abstractNumId w:val="4"/>
  </w:num>
  <w:num w:numId="22" w16cid:durableId="707682848">
    <w:abstractNumId w:val="6"/>
  </w:num>
  <w:num w:numId="23" w16cid:durableId="1691568594">
    <w:abstractNumId w:val="25"/>
  </w:num>
  <w:num w:numId="24" w16cid:durableId="1471707665">
    <w:abstractNumId w:val="29"/>
  </w:num>
  <w:num w:numId="25" w16cid:durableId="1114209065">
    <w:abstractNumId w:val="34"/>
  </w:num>
  <w:num w:numId="26" w16cid:durableId="1364941383">
    <w:abstractNumId w:val="16"/>
  </w:num>
  <w:num w:numId="27" w16cid:durableId="582498019">
    <w:abstractNumId w:val="37"/>
  </w:num>
  <w:num w:numId="28" w16cid:durableId="1267074761">
    <w:abstractNumId w:val="27"/>
  </w:num>
  <w:num w:numId="29" w16cid:durableId="1642036811">
    <w:abstractNumId w:val="28"/>
  </w:num>
  <w:num w:numId="30" w16cid:durableId="1035623035">
    <w:abstractNumId w:val="12"/>
  </w:num>
  <w:num w:numId="31" w16cid:durableId="71241191">
    <w:abstractNumId w:val="14"/>
  </w:num>
  <w:num w:numId="32" w16cid:durableId="2130852198">
    <w:abstractNumId w:val="9"/>
  </w:num>
  <w:num w:numId="33" w16cid:durableId="549614390">
    <w:abstractNumId w:val="33"/>
  </w:num>
  <w:num w:numId="34" w16cid:durableId="1810440632">
    <w:abstractNumId w:val="30"/>
  </w:num>
  <w:num w:numId="35" w16cid:durableId="1489131504">
    <w:abstractNumId w:val="18"/>
  </w:num>
  <w:num w:numId="36" w16cid:durableId="1622490752">
    <w:abstractNumId w:val="31"/>
  </w:num>
  <w:num w:numId="37" w16cid:durableId="1733305925">
    <w:abstractNumId w:val="21"/>
  </w:num>
  <w:num w:numId="38" w16cid:durableId="70487139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E91"/>
    <w:rsid w:val="000144CA"/>
    <w:rsid w:val="0006741A"/>
    <w:rsid w:val="000E0A2D"/>
    <w:rsid w:val="000E65C3"/>
    <w:rsid w:val="00164090"/>
    <w:rsid w:val="00182C9C"/>
    <w:rsid w:val="001C3EE5"/>
    <w:rsid w:val="002C4720"/>
    <w:rsid w:val="0030014B"/>
    <w:rsid w:val="0033139B"/>
    <w:rsid w:val="003601D3"/>
    <w:rsid w:val="00361AF7"/>
    <w:rsid w:val="00383494"/>
    <w:rsid w:val="00395111"/>
    <w:rsid w:val="003C37EE"/>
    <w:rsid w:val="00410A2A"/>
    <w:rsid w:val="00421BFC"/>
    <w:rsid w:val="00425114"/>
    <w:rsid w:val="00442708"/>
    <w:rsid w:val="00473B39"/>
    <w:rsid w:val="004A0393"/>
    <w:rsid w:val="005569B5"/>
    <w:rsid w:val="005C5583"/>
    <w:rsid w:val="00603326"/>
    <w:rsid w:val="00630AD6"/>
    <w:rsid w:val="006560D8"/>
    <w:rsid w:val="00681BBE"/>
    <w:rsid w:val="006A270D"/>
    <w:rsid w:val="006C3F23"/>
    <w:rsid w:val="006D5804"/>
    <w:rsid w:val="006E29D8"/>
    <w:rsid w:val="00725ECF"/>
    <w:rsid w:val="00781997"/>
    <w:rsid w:val="007C64FF"/>
    <w:rsid w:val="007C6A62"/>
    <w:rsid w:val="00806850"/>
    <w:rsid w:val="0088011A"/>
    <w:rsid w:val="0088166F"/>
    <w:rsid w:val="00895684"/>
    <w:rsid w:val="008C1E4D"/>
    <w:rsid w:val="00934DF9"/>
    <w:rsid w:val="00982164"/>
    <w:rsid w:val="009A28E6"/>
    <w:rsid w:val="009D7828"/>
    <w:rsid w:val="00A03B10"/>
    <w:rsid w:val="00A0695F"/>
    <w:rsid w:val="00A164FE"/>
    <w:rsid w:val="00A2158F"/>
    <w:rsid w:val="00A50208"/>
    <w:rsid w:val="00AA5F89"/>
    <w:rsid w:val="00AA645F"/>
    <w:rsid w:val="00AE734D"/>
    <w:rsid w:val="00B42341"/>
    <w:rsid w:val="00C05E91"/>
    <w:rsid w:val="00D15A87"/>
    <w:rsid w:val="00D17B0F"/>
    <w:rsid w:val="00D25728"/>
    <w:rsid w:val="00D85564"/>
    <w:rsid w:val="00D95172"/>
    <w:rsid w:val="00DC5135"/>
    <w:rsid w:val="00DE329E"/>
    <w:rsid w:val="00DF09C3"/>
    <w:rsid w:val="00E20424"/>
    <w:rsid w:val="00E4167A"/>
    <w:rsid w:val="00E5700F"/>
    <w:rsid w:val="00E806C4"/>
    <w:rsid w:val="00EA4E5D"/>
    <w:rsid w:val="00ED7A74"/>
    <w:rsid w:val="00EF54AB"/>
    <w:rsid w:val="00F55087"/>
    <w:rsid w:val="00F66EAD"/>
    <w:rsid w:val="00F84D6B"/>
    <w:rsid w:val="00FB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F646"/>
  <w15:chartTrackingRefBased/>
  <w15:docId w15:val="{152CBA7D-D131-4EF8-99C0-9CB6A351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51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C3EE5"/>
    <w:rPr>
      <w:color w:val="0000FF"/>
      <w:u w:val="single"/>
    </w:rPr>
  </w:style>
  <w:style w:type="paragraph" w:styleId="Akapitzlist">
    <w:name w:val="List Paragraph"/>
    <w:basedOn w:val="Normalny"/>
    <w:qFormat/>
    <w:rsid w:val="001C3EE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1A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2">
    <w:name w:val="Styl2"/>
    <w:basedOn w:val="Normalny"/>
    <w:rsid w:val="00361AF7"/>
    <w:pPr>
      <w:numPr>
        <w:numId w:val="9"/>
      </w:numPr>
      <w:suppressAutoHyphens/>
      <w:spacing w:after="0" w:line="240" w:lineRule="auto"/>
      <w:jc w:val="both"/>
    </w:pPr>
    <w:rPr>
      <w:rFonts w:ascii="Tahoma" w:eastAsia="Times New Roman" w:hAnsi="Tahoma" w:cs="Tahoma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C51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WW8Num1">
    <w:name w:val="WW8Num1"/>
    <w:basedOn w:val="Bezlisty"/>
    <w:rsid w:val="00DC5135"/>
    <w:pPr>
      <w:numPr>
        <w:numId w:val="14"/>
      </w:numPr>
    </w:pPr>
  </w:style>
  <w:style w:type="numbering" w:customStyle="1" w:styleId="WW8Num5">
    <w:name w:val="WW8Num5"/>
    <w:basedOn w:val="Bezlisty"/>
    <w:rsid w:val="00DC5135"/>
    <w:pPr>
      <w:numPr>
        <w:numId w:val="15"/>
      </w:numPr>
    </w:pPr>
  </w:style>
  <w:style w:type="numbering" w:customStyle="1" w:styleId="WW8Num10">
    <w:name w:val="WW8Num10"/>
    <w:basedOn w:val="Bezlisty"/>
    <w:rsid w:val="00DC5135"/>
    <w:pPr>
      <w:numPr>
        <w:numId w:val="16"/>
      </w:numPr>
    </w:pPr>
  </w:style>
  <w:style w:type="numbering" w:customStyle="1" w:styleId="WW8Num12">
    <w:name w:val="WW8Num12"/>
    <w:basedOn w:val="Bezlisty"/>
    <w:rsid w:val="00DC5135"/>
    <w:pPr>
      <w:numPr>
        <w:numId w:val="17"/>
      </w:numPr>
    </w:pPr>
  </w:style>
  <w:style w:type="paragraph" w:styleId="Nagwek">
    <w:name w:val="header"/>
    <w:basedOn w:val="Normalny"/>
    <w:link w:val="Nagwek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24"/>
  </w:style>
  <w:style w:type="paragraph" w:styleId="Stopka">
    <w:name w:val="footer"/>
    <w:basedOn w:val="Normalny"/>
    <w:link w:val="Stopka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24"/>
  </w:style>
  <w:style w:type="paragraph" w:customStyle="1" w:styleId="Tekstpodstawowy31">
    <w:name w:val="Tekst podstawowy 31"/>
    <w:basedOn w:val="Normalny"/>
    <w:rsid w:val="00E4167A"/>
    <w:pPr>
      <w:suppressAutoHyphens/>
      <w:spacing w:before="280" w:after="280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bidi="en-US"/>
    </w:rPr>
  </w:style>
  <w:style w:type="paragraph" w:styleId="NormalnyWeb">
    <w:name w:val="Normal (Web)"/>
    <w:basedOn w:val="Normalny"/>
    <w:rsid w:val="00E4167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3B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domanski@falk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fal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spektor@cbi24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13</Pages>
  <Words>3590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Pękala</cp:lastModifiedBy>
  <cp:revision>13</cp:revision>
  <cp:lastPrinted>2024-09-05T12:52:00Z</cp:lastPrinted>
  <dcterms:created xsi:type="dcterms:W3CDTF">2024-08-30T09:53:00Z</dcterms:created>
  <dcterms:modified xsi:type="dcterms:W3CDTF">2025-10-28T10:59:00Z</dcterms:modified>
</cp:coreProperties>
</file>